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194499A6"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Załącznik Nr</w:t>
      </w:r>
      <w:r w:rsidR="00E80E02">
        <w:rPr>
          <w:rFonts w:ascii="Times New Roman" w:hAnsi="Times New Roman"/>
          <w:b/>
          <w:bCs/>
          <w:sz w:val="24"/>
          <w:szCs w:val="24"/>
        </w:rPr>
        <w:t xml:space="preserve"> 4</w:t>
      </w:r>
      <w:r w:rsidRPr="00AF09BF">
        <w:rPr>
          <w:rFonts w:ascii="Times New Roman" w:hAnsi="Times New Roman"/>
          <w:b/>
          <w:bCs/>
          <w:sz w:val="24"/>
          <w:szCs w:val="24"/>
        </w:rPr>
        <w:t xml:space="preserve"> </w:t>
      </w:r>
    </w:p>
    <w:p w14:paraId="070E4878"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r w:rsidRPr="00AF09BF">
        <w:rPr>
          <w:rFonts w:ascii="Times New Roman" w:eastAsia="Times New Roman" w:hAnsi="Times New Roman"/>
          <w:b/>
          <w:color w:val="000000"/>
          <w:u w:color="000000"/>
          <w:lang w:eastAsia="pl-PL"/>
        </w:rPr>
        <w:t xml:space="preserve"> </w:t>
      </w:r>
    </w:p>
    <w:p w14:paraId="49FED7E5"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r w:rsidRPr="00AF09BF">
        <w:rPr>
          <w:rFonts w:ascii="Times New Roman" w:eastAsia="Times New Roman" w:hAnsi="Times New Roman"/>
          <w:b/>
          <w:color w:val="000000"/>
          <w:u w:color="000000"/>
          <w:lang w:eastAsia="pl-PL"/>
        </w:rPr>
        <w:t xml:space="preserve"> </w:t>
      </w:r>
    </w:p>
    <w:p w14:paraId="4BD1C49C" w14:textId="3A4E6164" w:rsidR="000A7AA1" w:rsidRPr="00DD68A4" w:rsidRDefault="000A7AA1" w:rsidP="000A7AA1">
      <w:pPr>
        <w:ind w:right="-77"/>
        <w:rPr>
          <w:rFonts w:ascii="Times New Roman" w:hAnsi="Times New Roman"/>
          <w:b/>
          <w:sz w:val="24"/>
          <w:szCs w:val="24"/>
        </w:rPr>
      </w:pPr>
      <w:r w:rsidRPr="00DD68A4">
        <w:rPr>
          <w:rFonts w:ascii="Times New Roman" w:hAnsi="Times New Roman"/>
          <w:sz w:val="24"/>
          <w:szCs w:val="24"/>
        </w:rPr>
        <w:t>zawarta w …………….. w dniu  …………………. 202</w:t>
      </w:r>
      <w:r w:rsidR="00FD1281">
        <w:rPr>
          <w:rFonts w:ascii="Times New Roman" w:hAnsi="Times New Roman"/>
          <w:sz w:val="24"/>
          <w:szCs w:val="24"/>
        </w:rPr>
        <w:t>6</w:t>
      </w:r>
      <w:r w:rsidRPr="00DD68A4">
        <w:rPr>
          <w:rFonts w:ascii="Times New Roman" w:hAnsi="Times New Roman"/>
          <w:sz w:val="24"/>
          <w:szCs w:val="24"/>
        </w:rPr>
        <w:t xml:space="preserve"> roku pomiędzy:  </w:t>
      </w:r>
    </w:p>
    <w:p w14:paraId="49D8ECBD" w14:textId="36903FBA" w:rsidR="000A7AA1" w:rsidRPr="00DD68A4" w:rsidRDefault="00C37554" w:rsidP="000A7AA1">
      <w:pPr>
        <w:pStyle w:val="Default"/>
        <w:spacing w:line="276" w:lineRule="auto"/>
        <w:rPr>
          <w:rFonts w:ascii="Times New Roman" w:hAnsi="Times New Roman" w:cs="Times New Roman"/>
          <w:b/>
        </w:rPr>
      </w:pPr>
      <w:r>
        <w:rPr>
          <w:rFonts w:ascii="Times New Roman" w:hAnsi="Times New Roman" w:cs="Times New Roman"/>
          <w:b/>
        </w:rPr>
        <w:t>……………………………………………….</w:t>
      </w:r>
    </w:p>
    <w:p w14:paraId="21FEF025"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b/>
          <w:sz w:val="24"/>
          <w:szCs w:val="24"/>
        </w:rPr>
        <w:t xml:space="preserve">NIP: ……………, REGON: ……………., </w:t>
      </w:r>
    </w:p>
    <w:p w14:paraId="4C4F7AFB"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sz w:val="24"/>
          <w:szCs w:val="24"/>
        </w:rPr>
        <w:t xml:space="preserve">którą reprezentuje: </w:t>
      </w:r>
    </w:p>
    <w:p w14:paraId="202DCA39" w14:textId="571633DE" w:rsidR="000A7AA1" w:rsidRPr="00DD68A4" w:rsidRDefault="00C37554" w:rsidP="000A7AA1">
      <w:pPr>
        <w:spacing w:line="276" w:lineRule="auto"/>
        <w:rPr>
          <w:rFonts w:ascii="Times New Roman" w:hAnsi="Times New Roman"/>
          <w:sz w:val="24"/>
          <w:szCs w:val="24"/>
        </w:rPr>
      </w:pPr>
      <w:r>
        <w:rPr>
          <w:rFonts w:ascii="Times New Roman" w:hAnsi="Times New Roman"/>
          <w:sz w:val="24"/>
          <w:szCs w:val="24"/>
        </w:rPr>
        <w:t>………………….</w:t>
      </w:r>
      <w:r w:rsidR="000A7AA1" w:rsidRPr="00DD68A4">
        <w:rPr>
          <w:rFonts w:ascii="Times New Roman" w:hAnsi="Times New Roman"/>
          <w:sz w:val="24"/>
          <w:szCs w:val="24"/>
        </w:rPr>
        <w:t xml:space="preserve"> – </w:t>
      </w:r>
      <w:r>
        <w:rPr>
          <w:rFonts w:ascii="Times New Roman" w:hAnsi="Times New Roman"/>
          <w:sz w:val="24"/>
          <w:szCs w:val="24"/>
        </w:rPr>
        <w:t>Dyrektor Szkoły</w:t>
      </w:r>
    </w:p>
    <w:p w14:paraId="00680B8F" w14:textId="77777777" w:rsidR="000A7AA1" w:rsidRPr="00DD68A4" w:rsidRDefault="000A7AA1" w:rsidP="000A7AA1">
      <w:pPr>
        <w:spacing w:line="276" w:lineRule="auto"/>
        <w:ind w:right="-77"/>
        <w:rPr>
          <w:rFonts w:ascii="Times New Roman" w:hAnsi="Times New Roman"/>
          <w:sz w:val="24"/>
          <w:szCs w:val="24"/>
        </w:rPr>
      </w:pPr>
      <w:r w:rsidRPr="00DD68A4">
        <w:rPr>
          <w:rFonts w:ascii="Times New Roman" w:hAnsi="Times New Roman"/>
          <w:sz w:val="24"/>
          <w:szCs w:val="24"/>
        </w:rPr>
        <w:t>zwaną w dalszej części umowy razem: „</w:t>
      </w:r>
      <w:r w:rsidRPr="00DD68A4">
        <w:rPr>
          <w:rFonts w:ascii="Times New Roman" w:hAnsi="Times New Roman"/>
          <w:b/>
          <w:sz w:val="24"/>
          <w:szCs w:val="24"/>
        </w:rPr>
        <w:t>Zamawiającym</w:t>
      </w:r>
      <w:r w:rsidRPr="00DD68A4">
        <w:rPr>
          <w:rFonts w:ascii="Times New Roman" w:hAnsi="Times New Roman"/>
          <w:sz w:val="24"/>
          <w:szCs w:val="24"/>
        </w:rPr>
        <w:t>”,</w:t>
      </w:r>
    </w:p>
    <w:p w14:paraId="20A7A3DB" w14:textId="77777777" w:rsidR="009D32A9" w:rsidRPr="00DD68A4" w:rsidRDefault="00F9493F" w:rsidP="009D32A9">
      <w:pPr>
        <w:spacing w:line="276" w:lineRule="auto"/>
        <w:ind w:right="-77"/>
        <w:rPr>
          <w:rFonts w:ascii="Times New Roman" w:hAnsi="Times New Roman"/>
          <w:sz w:val="24"/>
          <w:szCs w:val="24"/>
        </w:rPr>
      </w:pPr>
      <w:r w:rsidRPr="00DD68A4">
        <w:rPr>
          <w:rFonts w:ascii="Times New Roman" w:hAnsi="Times New Roman"/>
          <w:bCs/>
          <w:sz w:val="24"/>
          <w:szCs w:val="24"/>
        </w:rPr>
        <w:t>a</w:t>
      </w:r>
      <w:r w:rsidR="00887D3B"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w:t>
      </w:r>
      <w:r w:rsidR="00625F27" w:rsidRPr="00DD68A4">
        <w:rPr>
          <w:rFonts w:ascii="Times New Roman" w:hAnsi="Times New Roman"/>
          <w:bCs/>
          <w:sz w:val="24"/>
          <w:szCs w:val="24"/>
        </w:rPr>
        <w:t>...................</w:t>
      </w:r>
      <w:r w:rsidR="00230C0D" w:rsidRPr="00DD68A4">
        <w:rPr>
          <w:rFonts w:ascii="Times New Roman" w:hAnsi="Times New Roman"/>
          <w:bCs/>
          <w:sz w:val="24"/>
          <w:szCs w:val="24"/>
        </w:rPr>
        <w:t>..</w:t>
      </w:r>
      <w:r w:rsidR="00625F27" w:rsidRPr="00DD68A4">
        <w:rPr>
          <w:rFonts w:ascii="Times New Roman" w:hAnsi="Times New Roman"/>
          <w:bCs/>
          <w:sz w:val="24"/>
          <w:szCs w:val="24"/>
        </w:rPr>
        <w:t>.................................................................</w:t>
      </w:r>
      <w:r w:rsidRPr="00DD68A4">
        <w:rPr>
          <w:rFonts w:ascii="Times New Roman" w:hAnsi="Times New Roman"/>
          <w:bCs/>
          <w:sz w:val="24"/>
          <w:szCs w:val="24"/>
        </w:rPr>
        <w:t>……, z siedzibą ……</w:t>
      </w:r>
      <w:r w:rsidR="00625F27"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 ul. ……</w:t>
      </w:r>
      <w:r w:rsidR="00EF3B2C" w:rsidRPr="00DD68A4">
        <w:rPr>
          <w:rFonts w:ascii="Times New Roman" w:hAnsi="Times New Roman"/>
          <w:bCs/>
          <w:sz w:val="24"/>
          <w:szCs w:val="24"/>
        </w:rPr>
        <w:t>.</w:t>
      </w:r>
      <w:r w:rsidR="00625F27"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 xml:space="preserve">………., </w:t>
      </w:r>
      <w:r w:rsidR="00AF09BF" w:rsidRPr="00DD68A4">
        <w:rPr>
          <w:rFonts w:ascii="Times New Roman" w:hAnsi="Times New Roman"/>
          <w:bCs/>
          <w:sz w:val="24"/>
          <w:szCs w:val="24"/>
        </w:rPr>
        <w:t>NIP</w:t>
      </w:r>
      <w:r w:rsidRPr="00DD68A4">
        <w:rPr>
          <w:rFonts w:ascii="Times New Roman" w:hAnsi="Times New Roman"/>
          <w:bCs/>
          <w:sz w:val="24"/>
          <w:szCs w:val="24"/>
        </w:rPr>
        <w:t xml:space="preserve"> ………………….., REGON …………………, zarejest</w:t>
      </w:r>
      <w:r w:rsidR="0091391D" w:rsidRPr="00DD68A4">
        <w:rPr>
          <w:rFonts w:ascii="Times New Roman" w:hAnsi="Times New Roman"/>
          <w:bCs/>
          <w:sz w:val="24"/>
          <w:szCs w:val="24"/>
        </w:rPr>
        <w:t>rowaną w……………………</w:t>
      </w:r>
      <w:r w:rsidR="00EF3B2C" w:rsidRPr="00DD68A4">
        <w:rPr>
          <w:rFonts w:ascii="Times New Roman" w:hAnsi="Times New Roman"/>
          <w:bCs/>
          <w:sz w:val="24"/>
          <w:szCs w:val="24"/>
        </w:rPr>
        <w:t>.........</w:t>
      </w:r>
      <w:r w:rsidR="0091391D" w:rsidRPr="00DD68A4">
        <w:rPr>
          <w:rFonts w:ascii="Times New Roman" w:hAnsi="Times New Roman"/>
          <w:bCs/>
          <w:sz w:val="24"/>
          <w:szCs w:val="24"/>
        </w:rPr>
        <w:t>………….., zwaną w </w:t>
      </w:r>
      <w:r w:rsidRPr="00DD68A4">
        <w:rPr>
          <w:rFonts w:ascii="Times New Roman" w:hAnsi="Times New Roman"/>
          <w:bCs/>
          <w:sz w:val="24"/>
          <w:szCs w:val="24"/>
        </w:rPr>
        <w:t>treści umowy Wykonawcą,</w:t>
      </w:r>
      <w:r w:rsidRPr="00DD68A4">
        <w:rPr>
          <w:rFonts w:ascii="Times New Roman" w:hAnsi="Times New Roman"/>
          <w:bCs/>
          <w:iCs/>
          <w:sz w:val="24"/>
          <w:szCs w:val="24"/>
        </w:rPr>
        <w:t xml:space="preserve"> </w:t>
      </w:r>
      <w:r w:rsidRPr="00DD68A4">
        <w:rPr>
          <w:rFonts w:ascii="Times New Roman" w:hAnsi="Times New Roman"/>
          <w:bCs/>
          <w:sz w:val="24"/>
          <w:szCs w:val="24"/>
        </w:rPr>
        <w:t xml:space="preserve">reprezentowanym przez: </w:t>
      </w:r>
      <w:r w:rsidRPr="00DD68A4">
        <w:rPr>
          <w:rFonts w:ascii="Times New Roman" w:hAnsi="Times New Roman"/>
          <w:b/>
          <w:bCs/>
          <w:sz w:val="24"/>
          <w:szCs w:val="24"/>
        </w:rPr>
        <w:t>…………………</w:t>
      </w:r>
      <w:r w:rsidR="00230C0D" w:rsidRPr="00DD68A4">
        <w:rPr>
          <w:rFonts w:ascii="Times New Roman" w:hAnsi="Times New Roman"/>
          <w:b/>
          <w:bCs/>
          <w:sz w:val="24"/>
          <w:szCs w:val="24"/>
        </w:rPr>
        <w:t>.................................</w:t>
      </w:r>
      <w:r w:rsidRPr="00DD68A4">
        <w:rPr>
          <w:rFonts w:ascii="Times New Roman" w:hAnsi="Times New Roman"/>
          <w:b/>
          <w:bCs/>
          <w:sz w:val="24"/>
          <w:szCs w:val="24"/>
        </w:rPr>
        <w:t>…………………</w:t>
      </w:r>
    </w:p>
    <w:p w14:paraId="3E5A88E5" w14:textId="77777777" w:rsidR="0019070B" w:rsidRDefault="0019070B" w:rsidP="0019070B">
      <w:pPr>
        <w:spacing w:line="360" w:lineRule="auto"/>
        <w:ind w:right="-77"/>
        <w:jc w:val="center"/>
        <w:rPr>
          <w:rFonts w:ascii="Times New Roman" w:hAnsi="Times New Roman"/>
          <w:b/>
          <w:iCs/>
          <w:sz w:val="24"/>
          <w:szCs w:val="24"/>
        </w:rPr>
      </w:pPr>
    </w:p>
    <w:p w14:paraId="4860B3BA" w14:textId="2ACABA51" w:rsidR="005A20A1" w:rsidRDefault="00AF09BF" w:rsidP="0019070B">
      <w:pPr>
        <w:spacing w:line="360" w:lineRule="auto"/>
        <w:ind w:right="-77"/>
        <w:jc w:val="center"/>
        <w:rPr>
          <w:rFonts w:ascii="Times New Roman" w:hAnsi="Times New Roman"/>
        </w:rPr>
      </w:pPr>
      <w:r w:rsidRPr="00AF09BF">
        <w:rPr>
          <w:rFonts w:ascii="Times New Roman" w:hAnsi="Times New Roman"/>
          <w:b/>
          <w:iCs/>
          <w:sz w:val="24"/>
          <w:szCs w:val="24"/>
        </w:rPr>
        <w:t>Preambuła</w:t>
      </w:r>
    </w:p>
    <w:p w14:paraId="0A08A3AD" w14:textId="32AC5010" w:rsidR="005A20A1" w:rsidRPr="005A20A1" w:rsidRDefault="00425AEA" w:rsidP="0019070B">
      <w:pPr>
        <w:pStyle w:val="Akapitzlist"/>
        <w:numPr>
          <w:ilvl w:val="0"/>
          <w:numId w:val="35"/>
        </w:numPr>
        <w:spacing w:line="360" w:lineRule="auto"/>
        <w:ind w:right="-77"/>
        <w:jc w:val="both"/>
        <w:rPr>
          <w:rFonts w:ascii="Times New Roman" w:hAnsi="Times New Roman"/>
        </w:rPr>
      </w:pPr>
      <w:r w:rsidRPr="005A20A1">
        <w:rPr>
          <w:rFonts w:ascii="Times New Roman" w:hAnsi="Times New Roman"/>
          <w:bCs/>
          <w:iCs/>
          <w:sz w:val="24"/>
          <w:szCs w:val="24"/>
        </w:rPr>
        <w:t>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późn. zm.), z zachowaniem zasady konkurencyjności</w:t>
      </w:r>
      <w:r w:rsidR="0019070B">
        <w:rPr>
          <w:rFonts w:ascii="Times New Roman" w:hAnsi="Times New Roman"/>
          <w:bCs/>
          <w:iCs/>
          <w:sz w:val="24"/>
          <w:szCs w:val="24"/>
        </w:rPr>
        <w:t>.</w:t>
      </w:r>
    </w:p>
    <w:p w14:paraId="72E53C21" w14:textId="4B7D882F" w:rsidR="00BD0695" w:rsidRPr="00BD0695" w:rsidRDefault="00FD1281" w:rsidP="00BD0695">
      <w:pPr>
        <w:pStyle w:val="Akapitzlist"/>
        <w:numPr>
          <w:ilvl w:val="0"/>
          <w:numId w:val="35"/>
        </w:numPr>
        <w:spacing w:line="360" w:lineRule="auto"/>
        <w:ind w:right="-77"/>
        <w:jc w:val="both"/>
        <w:rPr>
          <w:rFonts w:ascii="Times New Roman" w:hAnsi="Times New Roman"/>
          <w:b/>
          <w:bCs/>
          <w:sz w:val="24"/>
          <w:szCs w:val="24"/>
        </w:rPr>
      </w:pPr>
      <w:r w:rsidRPr="00FD1281">
        <w:rPr>
          <w:rFonts w:ascii="Times New Roman" w:hAnsi="Times New Roman"/>
          <w:bCs/>
          <w:iCs/>
          <w:sz w:val="24"/>
          <w:szCs w:val="24"/>
        </w:rPr>
        <w:t>Zamawiający oświadcza, iż zadanie, o którym mowa w § 1 poniżej, jest współfinansowane ze środków Fundusze europejskie dla edukacji i kadr w Łódzkiem w ramach Programu Regionalnego Fundusze Europejskie dla Łódzkiego 2021-2027, nr umowy FELD.08.08-IZ.00-0057/24-00</w:t>
      </w:r>
      <w:r w:rsidR="00BD0695" w:rsidRPr="00AF09BF">
        <w:rPr>
          <w:rFonts w:ascii="Times New Roman" w:hAnsi="Times New Roman"/>
          <w:bCs/>
          <w:iCs/>
          <w:sz w:val="24"/>
          <w:szCs w:val="24"/>
        </w:rPr>
        <w:t>.</w:t>
      </w:r>
    </w:p>
    <w:p w14:paraId="7C5006E2" w14:textId="233993BB" w:rsidR="002502A5" w:rsidRPr="00BD0695" w:rsidRDefault="00B368BB" w:rsidP="00BD0695">
      <w:pPr>
        <w:pStyle w:val="Akapitzlist"/>
        <w:spacing w:line="360" w:lineRule="auto"/>
        <w:ind w:right="-77"/>
        <w:jc w:val="center"/>
        <w:rPr>
          <w:rFonts w:ascii="Times New Roman" w:hAnsi="Times New Roman"/>
          <w:b/>
          <w:bCs/>
          <w:sz w:val="24"/>
          <w:szCs w:val="24"/>
        </w:rPr>
      </w:pPr>
      <w:r w:rsidRPr="00BD0695">
        <w:rPr>
          <w:rFonts w:ascii="Times New Roman" w:hAnsi="Times New Roman"/>
          <w:b/>
          <w:bCs/>
          <w:sz w:val="24"/>
          <w:szCs w:val="24"/>
        </w:rPr>
        <w:t>§ 1</w:t>
      </w:r>
    </w:p>
    <w:p w14:paraId="28C811C4" w14:textId="77777777" w:rsidR="00FD1281" w:rsidRPr="00FD1281" w:rsidRDefault="00B368BB" w:rsidP="00FD1281">
      <w:pPr>
        <w:spacing w:after="0" w:line="276" w:lineRule="auto"/>
        <w:jc w:val="both"/>
        <w:rPr>
          <w:rFonts w:ascii="Times New Roman" w:eastAsia="Times New Roman" w:hAnsi="Times New Roman"/>
          <w:color w:val="000000"/>
          <w:sz w:val="24"/>
          <w:szCs w:val="24"/>
        </w:rPr>
      </w:pPr>
      <w:r w:rsidRPr="00324259">
        <w:rPr>
          <w:rFonts w:ascii="Times New Roman" w:hAnsi="Times New Roman"/>
          <w:sz w:val="24"/>
          <w:szCs w:val="24"/>
        </w:rPr>
        <w:t xml:space="preserve">Przedmiotem niniejszej Umowy jest </w:t>
      </w:r>
      <w:r w:rsidR="009B6250" w:rsidRPr="00324259">
        <w:rPr>
          <w:rFonts w:ascii="Times New Roman" w:hAnsi="Times New Roman"/>
          <w:sz w:val="24"/>
          <w:szCs w:val="24"/>
        </w:rPr>
        <w:t>realizacja</w:t>
      </w:r>
      <w:r w:rsidRPr="00324259">
        <w:rPr>
          <w:rFonts w:ascii="Times New Roman" w:hAnsi="Times New Roman"/>
          <w:sz w:val="24"/>
          <w:szCs w:val="24"/>
        </w:rPr>
        <w:t xml:space="preserve"> przez Wykonawcę na rzecz Zam</w:t>
      </w:r>
      <w:r w:rsidR="00887D3B" w:rsidRPr="00324259">
        <w:rPr>
          <w:rFonts w:ascii="Times New Roman" w:hAnsi="Times New Roman"/>
          <w:sz w:val="24"/>
          <w:szCs w:val="24"/>
        </w:rPr>
        <w:t>awiającego zamówienia pod nazwą</w:t>
      </w:r>
      <w:r w:rsidR="00BA1AFF" w:rsidRPr="00324259">
        <w:rPr>
          <w:rFonts w:ascii="Times New Roman" w:hAnsi="Times New Roman"/>
          <w:sz w:val="24"/>
          <w:szCs w:val="24"/>
        </w:rPr>
        <w:t xml:space="preserve">: </w:t>
      </w:r>
      <w:r w:rsidR="00FD1281" w:rsidRPr="00FD1281">
        <w:rPr>
          <w:rFonts w:ascii="Times New Roman" w:eastAsia="Times New Roman" w:hAnsi="Times New Roman"/>
          <w:color w:val="000000"/>
          <w:sz w:val="24"/>
          <w:szCs w:val="24"/>
        </w:rPr>
        <w:t xml:space="preserve">zakup i dostawa oprogramowania w ilości i jakości zgodnej z załącznikiem nr 3 do zapytania ofertowego „Opis przedmiotu zamówienia” w ramach projektu pn.: „Podróże które zmieniają życie” - program wsparcia kierunku technik organizacji turystyki </w:t>
      </w:r>
      <w:r w:rsidR="00FD1281" w:rsidRPr="00FD1281">
        <w:rPr>
          <w:rFonts w:ascii="Times New Roman" w:eastAsia="Times New Roman" w:hAnsi="Times New Roman"/>
          <w:color w:val="000000"/>
          <w:sz w:val="24"/>
          <w:szCs w:val="24"/>
        </w:rPr>
        <w:lastRenderedPageBreak/>
        <w:t>w Zespole Szkół nr 2 im. J. Długosza w Wieluniu, współfinansowanego ze środków Fundusze europejskie dla edukacji i kadr w Łódzkiem w ramach Programu Regionalnego Fundusze Europejskie dla Łódzkiego 2021-2027, nr umowy FELD.08.08-IZ.00-0057/24-00</w:t>
      </w:r>
    </w:p>
    <w:p w14:paraId="1E5E4587" w14:textId="77777777" w:rsidR="00FD1281" w:rsidRPr="00FD1281" w:rsidRDefault="00FD1281" w:rsidP="00FD1281">
      <w:pPr>
        <w:spacing w:after="0" w:line="276" w:lineRule="auto"/>
        <w:jc w:val="both"/>
        <w:rPr>
          <w:rFonts w:ascii="Times New Roman" w:eastAsia="Times New Roman" w:hAnsi="Times New Roman"/>
          <w:color w:val="000000"/>
          <w:sz w:val="24"/>
          <w:szCs w:val="24"/>
        </w:rPr>
      </w:pPr>
      <w:r w:rsidRPr="00FD1281">
        <w:rPr>
          <w:rFonts w:ascii="Times New Roman" w:eastAsia="Times New Roman" w:hAnsi="Times New Roman"/>
          <w:color w:val="000000"/>
          <w:sz w:val="24"/>
          <w:szCs w:val="24"/>
        </w:rPr>
        <w:t xml:space="preserve">*Część 1: oprogramowanie biurowe </w:t>
      </w:r>
    </w:p>
    <w:p w14:paraId="7248B431" w14:textId="219DFDCC" w:rsidR="00FA19E0" w:rsidRPr="00D14C56" w:rsidRDefault="00FD1281" w:rsidP="00FD1281">
      <w:pPr>
        <w:spacing w:after="0" w:line="276" w:lineRule="auto"/>
        <w:jc w:val="both"/>
        <w:rPr>
          <w:rFonts w:ascii="Times New Roman" w:eastAsia="Times New Roman" w:hAnsi="Times New Roman"/>
          <w:b/>
          <w:color w:val="000000"/>
          <w:kern w:val="2"/>
          <w:u w:color="000000"/>
          <w:bdr w:val="nil"/>
          <w:lang w:eastAsia="pl-PL"/>
        </w:rPr>
      </w:pPr>
      <w:r w:rsidRPr="00FD1281">
        <w:rPr>
          <w:rFonts w:ascii="Times New Roman" w:eastAsia="Times New Roman" w:hAnsi="Times New Roman"/>
          <w:color w:val="000000"/>
          <w:sz w:val="24"/>
          <w:szCs w:val="24"/>
        </w:rPr>
        <w:t xml:space="preserve">*Część 2: oprogramowanie do tworzenia wirtualnej rzeczywistości </w:t>
      </w:r>
      <w:r w:rsidR="00FA19E0">
        <w:rPr>
          <w:rFonts w:ascii="Times New Roman" w:eastAsia="Times New Roman" w:hAnsi="Times New Roman"/>
          <w:b/>
          <w:color w:val="000000"/>
          <w:kern w:val="2"/>
          <w:u w:color="000000"/>
          <w:bdr w:val="nil"/>
          <w:lang w:eastAsia="pl-PL"/>
        </w:rPr>
        <w:t xml:space="preserve"> </w:t>
      </w:r>
      <w:r w:rsidR="00FA19E0" w:rsidRPr="00D14C56">
        <w:rPr>
          <w:rFonts w:ascii="Times New Roman" w:eastAsia="Times New Roman" w:hAnsi="Times New Roman"/>
          <w:b/>
          <w:color w:val="000000"/>
          <w:kern w:val="2"/>
          <w:u w:color="000000"/>
          <w:bdr w:val="nil"/>
          <w:lang w:eastAsia="pl-PL"/>
        </w:rPr>
        <w:t xml:space="preserve"> </w:t>
      </w:r>
    </w:p>
    <w:p w14:paraId="19C57E18" w14:textId="55D38AC2" w:rsidR="002B2FF9" w:rsidRPr="00FA19E0" w:rsidRDefault="00FA19E0" w:rsidP="00324259">
      <w:pPr>
        <w:spacing w:after="0" w:line="360" w:lineRule="auto"/>
        <w:jc w:val="both"/>
        <w:rPr>
          <w:rFonts w:ascii="Times New Roman" w:eastAsia="Times New Roman" w:hAnsi="Times New Roman"/>
          <w:color w:val="EE0000"/>
        </w:rPr>
      </w:pPr>
      <w:bookmarkStart w:id="8" w:name="_Hlk216970854"/>
      <w:r w:rsidRPr="00FA19E0">
        <w:rPr>
          <w:rFonts w:ascii="Times New Roman" w:eastAsia="Times New Roman" w:hAnsi="Times New Roman"/>
          <w:color w:val="EE0000"/>
        </w:rPr>
        <w:t>* - niepotrzebne skreślić</w:t>
      </w:r>
    </w:p>
    <w:bookmarkEnd w:id="8"/>
    <w:p w14:paraId="67767530" w14:textId="77777777" w:rsidR="0039592A" w:rsidRPr="004F26B2" w:rsidRDefault="0039592A" w:rsidP="0039592A">
      <w:pPr>
        <w:spacing w:after="0" w:line="276" w:lineRule="auto"/>
        <w:jc w:val="both"/>
        <w:rPr>
          <w:rFonts w:ascii="Times New Roman" w:eastAsia="Times New Roman" w:hAnsi="Times New Roman"/>
          <w:color w:val="000000"/>
        </w:rPr>
      </w:pPr>
    </w:p>
    <w:tbl>
      <w:tblPr>
        <w:tblStyle w:val="Tabela-Siatka"/>
        <w:tblW w:w="4679" w:type="dxa"/>
        <w:jc w:val="center"/>
        <w:tblLook w:val="04A0" w:firstRow="1" w:lastRow="0" w:firstColumn="1" w:lastColumn="0" w:noHBand="0" w:noVBand="1"/>
      </w:tblPr>
      <w:tblGrid>
        <w:gridCol w:w="936"/>
        <w:gridCol w:w="1932"/>
        <w:gridCol w:w="696"/>
        <w:gridCol w:w="1115"/>
      </w:tblGrid>
      <w:tr w:rsidR="001C2FB8" w:rsidRPr="006B6A2F" w14:paraId="688B9632" w14:textId="77777777" w:rsidTr="001C2FB8">
        <w:trPr>
          <w:jc w:val="center"/>
        </w:trPr>
        <w:tc>
          <w:tcPr>
            <w:tcW w:w="93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E395137" w14:textId="77777777" w:rsidR="001C2FB8" w:rsidRPr="006B6A2F" w:rsidRDefault="001C2FB8" w:rsidP="000D0F81">
            <w:pPr>
              <w:jc w:val="center"/>
              <w:rPr>
                <w:rFonts w:ascii="Times New Roman" w:hAnsi="Times New Roman"/>
                <w:b/>
                <w:bCs/>
                <w:sz w:val="24"/>
                <w:szCs w:val="24"/>
              </w:rPr>
            </w:pPr>
            <w:r w:rsidRPr="006B6A2F">
              <w:rPr>
                <w:rFonts w:ascii="Times New Roman" w:hAnsi="Times New Roman"/>
                <w:b/>
                <w:bCs/>
                <w:color w:val="111111"/>
                <w:sz w:val="24"/>
                <w:szCs w:val="24"/>
              </w:rPr>
              <w:t>Lp.</w:t>
            </w:r>
          </w:p>
        </w:tc>
        <w:tc>
          <w:tcPr>
            <w:tcW w:w="193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7ED8FFC" w14:textId="77777777" w:rsidR="001C2FB8" w:rsidRPr="006B6A2F" w:rsidRDefault="001C2FB8" w:rsidP="000D0F81">
            <w:pPr>
              <w:jc w:val="center"/>
              <w:rPr>
                <w:rFonts w:ascii="Times New Roman" w:hAnsi="Times New Roman"/>
                <w:b/>
                <w:bCs/>
                <w:sz w:val="24"/>
                <w:szCs w:val="24"/>
              </w:rPr>
            </w:pPr>
            <w:r w:rsidRPr="006B6A2F">
              <w:rPr>
                <w:rFonts w:ascii="Times New Roman" w:hAnsi="Times New Roman"/>
                <w:b/>
                <w:bCs/>
                <w:color w:val="000000"/>
                <w:sz w:val="24"/>
                <w:szCs w:val="24"/>
              </w:rPr>
              <w:t>Nazwa</w:t>
            </w:r>
          </w:p>
        </w:tc>
        <w:tc>
          <w:tcPr>
            <w:tcW w:w="69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C0A8176" w14:textId="77777777" w:rsidR="001C2FB8" w:rsidRPr="006B6A2F" w:rsidRDefault="001C2FB8" w:rsidP="000D0F81">
            <w:pPr>
              <w:jc w:val="center"/>
              <w:rPr>
                <w:rFonts w:ascii="Times New Roman" w:hAnsi="Times New Roman"/>
                <w:b/>
                <w:bCs/>
                <w:sz w:val="24"/>
                <w:szCs w:val="24"/>
              </w:rPr>
            </w:pPr>
            <w:r>
              <w:rPr>
                <w:rFonts w:ascii="Times New Roman" w:hAnsi="Times New Roman"/>
                <w:b/>
                <w:bCs/>
                <w:color w:val="000000"/>
                <w:sz w:val="24"/>
                <w:szCs w:val="24"/>
              </w:rPr>
              <w:t>I</w:t>
            </w:r>
            <w:r w:rsidRPr="006B6A2F">
              <w:rPr>
                <w:rFonts w:ascii="Times New Roman" w:hAnsi="Times New Roman"/>
                <w:b/>
                <w:bCs/>
                <w:color w:val="000000"/>
                <w:sz w:val="24"/>
                <w:szCs w:val="24"/>
              </w:rPr>
              <w:t>lość</w:t>
            </w:r>
          </w:p>
        </w:tc>
        <w:tc>
          <w:tcPr>
            <w:tcW w:w="111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A1591EA" w14:textId="77777777" w:rsidR="001C2FB8" w:rsidRPr="006B6A2F" w:rsidRDefault="001C2FB8" w:rsidP="000D0F81">
            <w:pPr>
              <w:jc w:val="center"/>
              <w:rPr>
                <w:rFonts w:ascii="Times New Roman" w:hAnsi="Times New Roman"/>
                <w:b/>
                <w:bCs/>
                <w:color w:val="000000"/>
                <w:sz w:val="24"/>
                <w:szCs w:val="24"/>
              </w:rPr>
            </w:pPr>
            <w:r>
              <w:rPr>
                <w:rFonts w:ascii="Times New Roman" w:hAnsi="Times New Roman"/>
                <w:b/>
                <w:bCs/>
                <w:color w:val="000000"/>
                <w:sz w:val="24"/>
                <w:szCs w:val="24"/>
              </w:rPr>
              <w:t>Jedn. miary</w:t>
            </w:r>
          </w:p>
        </w:tc>
      </w:tr>
      <w:tr w:rsidR="00FD1281" w14:paraId="69D576F5" w14:textId="77777777" w:rsidTr="009F567C">
        <w:trPr>
          <w:jc w:val="center"/>
        </w:trPr>
        <w:tc>
          <w:tcPr>
            <w:tcW w:w="936" w:type="dxa"/>
            <w:vAlign w:val="center"/>
          </w:tcPr>
          <w:p w14:paraId="4E0DF459" w14:textId="77777777" w:rsidR="00FD1281" w:rsidRPr="006075BC" w:rsidRDefault="00FD1281" w:rsidP="00FD1281">
            <w:pPr>
              <w:pStyle w:val="Akapitzlist"/>
              <w:numPr>
                <w:ilvl w:val="0"/>
                <w:numId w:val="39"/>
              </w:numPr>
              <w:pBdr>
                <w:top w:val="nil"/>
                <w:left w:val="nil"/>
                <w:bottom w:val="nil"/>
                <w:right w:val="nil"/>
                <w:between w:val="nil"/>
                <w:bar w:val="nil"/>
              </w:pBdr>
              <w:spacing w:after="0" w:line="240" w:lineRule="auto"/>
              <w:contextualSpacing w:val="0"/>
              <w:rPr>
                <w:rFonts w:ascii="Times New Roman" w:hAnsi="Times New Roman"/>
              </w:rPr>
            </w:pPr>
            <w:r w:rsidRPr="006075BC">
              <w:rPr>
                <w:rFonts w:ascii="Times New Roman" w:hAnsi="Times New Roman"/>
              </w:rPr>
              <w:t xml:space="preserve"> </w:t>
            </w:r>
          </w:p>
        </w:tc>
        <w:tc>
          <w:tcPr>
            <w:tcW w:w="1932" w:type="dxa"/>
            <w:tcBorders>
              <w:top w:val="single" w:sz="4" w:space="0" w:color="auto"/>
              <w:left w:val="single" w:sz="4" w:space="0" w:color="auto"/>
              <w:bottom w:val="single" w:sz="4" w:space="0" w:color="auto"/>
              <w:right w:val="single" w:sz="4" w:space="0" w:color="auto"/>
            </w:tcBorders>
            <w:vAlign w:val="center"/>
          </w:tcPr>
          <w:p w14:paraId="70DC2AAF" w14:textId="37844D0C" w:rsidR="00FD1281" w:rsidRPr="006075BC" w:rsidRDefault="00FD1281" w:rsidP="00FD1281">
            <w:pPr>
              <w:jc w:val="center"/>
              <w:rPr>
                <w:rFonts w:ascii="Times New Roman" w:hAnsi="Times New Roman"/>
                <w:b/>
                <w:bCs/>
              </w:rPr>
            </w:pPr>
            <w:r>
              <w:rPr>
                <w:rFonts w:cs="Calibri"/>
                <w:color w:val="000000"/>
              </w:rPr>
              <w:t>*licencja Microsoft</w:t>
            </w:r>
          </w:p>
        </w:tc>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14:paraId="123EB940" w14:textId="36CD13CB" w:rsidR="00FD1281" w:rsidRPr="006075BC" w:rsidRDefault="00FD1281" w:rsidP="00FD1281">
            <w:pPr>
              <w:jc w:val="center"/>
              <w:rPr>
                <w:rFonts w:ascii="Times New Roman" w:hAnsi="Times New Roman"/>
              </w:rPr>
            </w:pPr>
            <w:r>
              <w:rPr>
                <w:rFonts w:ascii="Times New Roman" w:hAnsi="Times New Roman"/>
              </w:rPr>
              <w:t>25</w:t>
            </w:r>
          </w:p>
        </w:tc>
        <w:tc>
          <w:tcPr>
            <w:tcW w:w="1115" w:type="dxa"/>
            <w:tcBorders>
              <w:top w:val="single" w:sz="4" w:space="0" w:color="auto"/>
              <w:left w:val="single" w:sz="4" w:space="0" w:color="auto"/>
              <w:bottom w:val="single" w:sz="4" w:space="0" w:color="auto"/>
              <w:right w:val="single" w:sz="4" w:space="0" w:color="auto"/>
            </w:tcBorders>
            <w:shd w:val="clear" w:color="000000" w:fill="FFFFFF"/>
            <w:vAlign w:val="center"/>
          </w:tcPr>
          <w:p w14:paraId="0B557E28" w14:textId="2D475F0C" w:rsidR="00FD1281" w:rsidRPr="006075BC" w:rsidRDefault="00FD1281" w:rsidP="00FD1281">
            <w:pPr>
              <w:jc w:val="center"/>
              <w:rPr>
                <w:rFonts w:ascii="Times New Roman" w:hAnsi="Times New Roman"/>
                <w:color w:val="000000"/>
              </w:rPr>
            </w:pPr>
            <w:r>
              <w:rPr>
                <w:rFonts w:ascii="Times New Roman" w:hAnsi="Times New Roman"/>
                <w:color w:val="000000"/>
              </w:rPr>
              <w:t>szt</w:t>
            </w:r>
            <w:r w:rsidRPr="006075BC">
              <w:rPr>
                <w:rFonts w:ascii="Times New Roman" w:hAnsi="Times New Roman"/>
                <w:color w:val="000000"/>
              </w:rPr>
              <w:t>.</w:t>
            </w:r>
          </w:p>
        </w:tc>
      </w:tr>
      <w:tr w:rsidR="00FD1281" w14:paraId="79DD406B" w14:textId="77777777" w:rsidTr="009F567C">
        <w:trPr>
          <w:jc w:val="center"/>
        </w:trPr>
        <w:tc>
          <w:tcPr>
            <w:tcW w:w="936" w:type="dxa"/>
            <w:vAlign w:val="center"/>
          </w:tcPr>
          <w:p w14:paraId="70C9CDB2" w14:textId="77777777" w:rsidR="00FD1281" w:rsidRPr="006075BC" w:rsidRDefault="00FD1281" w:rsidP="00FD1281">
            <w:pPr>
              <w:pStyle w:val="Akapitzlist"/>
              <w:numPr>
                <w:ilvl w:val="0"/>
                <w:numId w:val="39"/>
              </w:numPr>
              <w:pBdr>
                <w:top w:val="nil"/>
                <w:left w:val="nil"/>
                <w:bottom w:val="nil"/>
                <w:right w:val="nil"/>
                <w:between w:val="nil"/>
                <w:bar w:val="nil"/>
              </w:pBdr>
              <w:spacing w:after="0" w:line="240" w:lineRule="auto"/>
              <w:contextualSpacing w:val="0"/>
              <w:rPr>
                <w:rFonts w:ascii="Times New Roman" w:hAnsi="Times New Roman"/>
              </w:rPr>
            </w:pPr>
          </w:p>
        </w:tc>
        <w:tc>
          <w:tcPr>
            <w:tcW w:w="1932" w:type="dxa"/>
            <w:tcBorders>
              <w:top w:val="nil"/>
              <w:left w:val="single" w:sz="4" w:space="0" w:color="auto"/>
              <w:bottom w:val="single" w:sz="4" w:space="0" w:color="auto"/>
              <w:right w:val="single" w:sz="4" w:space="0" w:color="auto"/>
            </w:tcBorders>
            <w:vAlign w:val="center"/>
          </w:tcPr>
          <w:p w14:paraId="08E50B92" w14:textId="698C954E" w:rsidR="00FD1281" w:rsidRDefault="00FD1281" w:rsidP="00FD1281">
            <w:pPr>
              <w:jc w:val="center"/>
              <w:rPr>
                <w:rFonts w:ascii="Times New Roman" w:hAnsi="Times New Roman"/>
                <w:color w:val="000000"/>
              </w:rPr>
            </w:pPr>
            <w:r>
              <w:rPr>
                <w:rFonts w:cs="Calibri"/>
                <w:color w:val="000000"/>
              </w:rPr>
              <w:t>*system operacyjny</w:t>
            </w:r>
          </w:p>
        </w:tc>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14:paraId="62CAFE8E" w14:textId="0118C8AF" w:rsidR="00FD1281" w:rsidRDefault="00FD1281" w:rsidP="00FD1281">
            <w:pPr>
              <w:jc w:val="center"/>
              <w:rPr>
                <w:rFonts w:ascii="Times New Roman" w:hAnsi="Times New Roman"/>
              </w:rPr>
            </w:pPr>
            <w:r>
              <w:rPr>
                <w:rFonts w:ascii="Times New Roman" w:hAnsi="Times New Roman"/>
              </w:rPr>
              <w:t>25</w:t>
            </w:r>
          </w:p>
        </w:tc>
        <w:tc>
          <w:tcPr>
            <w:tcW w:w="1115" w:type="dxa"/>
            <w:tcBorders>
              <w:top w:val="single" w:sz="4" w:space="0" w:color="auto"/>
              <w:left w:val="single" w:sz="4" w:space="0" w:color="auto"/>
              <w:bottom w:val="single" w:sz="4" w:space="0" w:color="auto"/>
              <w:right w:val="single" w:sz="4" w:space="0" w:color="auto"/>
            </w:tcBorders>
            <w:shd w:val="clear" w:color="000000" w:fill="FFFFFF"/>
            <w:vAlign w:val="center"/>
          </w:tcPr>
          <w:p w14:paraId="209471C4" w14:textId="2DDC2070" w:rsidR="00FD1281" w:rsidRDefault="00FD1281" w:rsidP="00FD1281">
            <w:pPr>
              <w:jc w:val="center"/>
              <w:rPr>
                <w:rFonts w:ascii="Times New Roman" w:hAnsi="Times New Roman"/>
                <w:color w:val="000000"/>
              </w:rPr>
            </w:pPr>
            <w:r>
              <w:rPr>
                <w:rFonts w:ascii="Times New Roman" w:hAnsi="Times New Roman"/>
                <w:color w:val="000000"/>
              </w:rPr>
              <w:t>szt</w:t>
            </w:r>
            <w:r w:rsidRPr="006075BC">
              <w:rPr>
                <w:rFonts w:ascii="Times New Roman" w:hAnsi="Times New Roman"/>
                <w:color w:val="000000"/>
              </w:rPr>
              <w:t>.</w:t>
            </w:r>
          </w:p>
        </w:tc>
      </w:tr>
      <w:tr w:rsidR="00FD1281" w14:paraId="6F9FE039" w14:textId="77777777" w:rsidTr="009F567C">
        <w:trPr>
          <w:jc w:val="center"/>
        </w:trPr>
        <w:tc>
          <w:tcPr>
            <w:tcW w:w="936" w:type="dxa"/>
            <w:vAlign w:val="center"/>
          </w:tcPr>
          <w:p w14:paraId="0F879C75" w14:textId="77777777" w:rsidR="00FD1281" w:rsidRPr="006075BC" w:rsidRDefault="00FD1281" w:rsidP="00FD1281">
            <w:pPr>
              <w:pStyle w:val="Akapitzlist"/>
              <w:numPr>
                <w:ilvl w:val="0"/>
                <w:numId w:val="39"/>
              </w:numPr>
              <w:pBdr>
                <w:top w:val="nil"/>
                <w:left w:val="nil"/>
                <w:bottom w:val="nil"/>
                <w:right w:val="nil"/>
                <w:between w:val="nil"/>
                <w:bar w:val="nil"/>
              </w:pBdr>
              <w:spacing w:after="0" w:line="240" w:lineRule="auto"/>
              <w:contextualSpacing w:val="0"/>
              <w:rPr>
                <w:rFonts w:ascii="Times New Roman" w:hAnsi="Times New Roman"/>
              </w:rPr>
            </w:pPr>
          </w:p>
        </w:tc>
        <w:tc>
          <w:tcPr>
            <w:tcW w:w="1932" w:type="dxa"/>
            <w:tcBorders>
              <w:top w:val="nil"/>
              <w:left w:val="single" w:sz="4" w:space="0" w:color="auto"/>
              <w:bottom w:val="single" w:sz="4" w:space="0" w:color="auto"/>
              <w:right w:val="single" w:sz="4" w:space="0" w:color="auto"/>
            </w:tcBorders>
            <w:vAlign w:val="center"/>
          </w:tcPr>
          <w:p w14:paraId="6089E50E" w14:textId="5148CA45" w:rsidR="00FD1281" w:rsidRDefault="00FD1281" w:rsidP="00FD1281">
            <w:pPr>
              <w:jc w:val="center"/>
              <w:rPr>
                <w:rFonts w:ascii="Times New Roman" w:hAnsi="Times New Roman"/>
                <w:color w:val="000000"/>
              </w:rPr>
            </w:pPr>
            <w:r>
              <w:rPr>
                <w:rFonts w:cs="Calibri"/>
                <w:color w:val="000000"/>
              </w:rPr>
              <w:t>*oprogramowanie do tworzenia wirtualnej rzeczywistości</w:t>
            </w:r>
          </w:p>
        </w:tc>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14:paraId="20EADE37" w14:textId="2ED7A53C" w:rsidR="00FD1281" w:rsidRDefault="00FD1281" w:rsidP="00FD1281">
            <w:pPr>
              <w:jc w:val="center"/>
              <w:rPr>
                <w:rFonts w:ascii="Times New Roman" w:hAnsi="Times New Roman"/>
              </w:rPr>
            </w:pPr>
            <w:r>
              <w:rPr>
                <w:rFonts w:ascii="Times New Roman" w:hAnsi="Times New Roman"/>
              </w:rPr>
              <w:t>1</w:t>
            </w:r>
          </w:p>
        </w:tc>
        <w:tc>
          <w:tcPr>
            <w:tcW w:w="1115" w:type="dxa"/>
            <w:tcBorders>
              <w:top w:val="single" w:sz="4" w:space="0" w:color="auto"/>
              <w:left w:val="single" w:sz="4" w:space="0" w:color="auto"/>
              <w:bottom w:val="single" w:sz="4" w:space="0" w:color="auto"/>
              <w:right w:val="single" w:sz="4" w:space="0" w:color="auto"/>
            </w:tcBorders>
            <w:shd w:val="clear" w:color="000000" w:fill="FFFFFF"/>
            <w:vAlign w:val="center"/>
          </w:tcPr>
          <w:p w14:paraId="6D5BA398" w14:textId="70D53B8E" w:rsidR="00FD1281" w:rsidRDefault="00FD1281" w:rsidP="00FD1281">
            <w:pPr>
              <w:jc w:val="center"/>
              <w:rPr>
                <w:rFonts w:ascii="Times New Roman" w:hAnsi="Times New Roman"/>
                <w:color w:val="000000"/>
              </w:rPr>
            </w:pPr>
            <w:r>
              <w:rPr>
                <w:rFonts w:ascii="Times New Roman" w:hAnsi="Times New Roman"/>
                <w:color w:val="000000"/>
              </w:rPr>
              <w:t>szt</w:t>
            </w:r>
            <w:r w:rsidRPr="006075BC">
              <w:rPr>
                <w:rFonts w:ascii="Times New Roman" w:hAnsi="Times New Roman"/>
                <w:color w:val="000000"/>
              </w:rPr>
              <w:t>.</w:t>
            </w:r>
          </w:p>
        </w:tc>
      </w:tr>
    </w:tbl>
    <w:p w14:paraId="00B359F4" w14:textId="77777777" w:rsidR="00FA19E0" w:rsidRPr="00FA19E0" w:rsidRDefault="00FA19E0" w:rsidP="00FA19E0">
      <w:pPr>
        <w:spacing w:after="0" w:line="276" w:lineRule="auto"/>
        <w:jc w:val="both"/>
        <w:rPr>
          <w:rFonts w:ascii="Times New Roman" w:eastAsia="Times New Roman" w:hAnsi="Times New Roman"/>
          <w:b/>
          <w:bCs/>
          <w:color w:val="000000"/>
          <w:lang w:eastAsia="ar-SA"/>
        </w:rPr>
      </w:pPr>
      <w:r w:rsidRPr="00FA19E0">
        <w:rPr>
          <w:rFonts w:ascii="Times New Roman" w:eastAsia="Times New Roman" w:hAnsi="Times New Roman"/>
          <w:b/>
          <w:bCs/>
          <w:color w:val="000000"/>
          <w:lang w:eastAsia="ar-SA"/>
        </w:rPr>
        <w:t>* - niepotrzebne skreślić</w:t>
      </w:r>
    </w:p>
    <w:p w14:paraId="7C72A762" w14:textId="77777777" w:rsidR="0039592A" w:rsidRDefault="0039592A" w:rsidP="0039592A">
      <w:pPr>
        <w:spacing w:after="0" w:line="276" w:lineRule="auto"/>
        <w:jc w:val="both"/>
        <w:rPr>
          <w:rFonts w:ascii="Times New Roman" w:eastAsia="Times New Roman" w:hAnsi="Times New Roman"/>
          <w:b/>
          <w:bCs/>
          <w:color w:val="000000"/>
          <w:lang w:eastAsia="ar-SA"/>
        </w:rPr>
      </w:pPr>
    </w:p>
    <w:p w14:paraId="1D0EE436" w14:textId="7368C28D" w:rsidR="00D35B84" w:rsidRPr="00D35B84" w:rsidRDefault="00513B3B"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324259">
        <w:rPr>
          <w:rFonts w:ascii="Times New Roman" w:hAnsi="Times New Roman"/>
          <w:sz w:val="24"/>
          <w:szCs w:val="24"/>
        </w:rPr>
        <w:t xml:space="preserve">Przedmiotem niniejszej Umowy jest realizacja przez Wykonawcę na rzecz Zamawiającego zamówienia pod nazwą: </w:t>
      </w:r>
      <w:r w:rsidR="00FD1281" w:rsidRPr="00FD1281">
        <w:rPr>
          <w:rFonts w:ascii="Times New Roman" w:eastAsia="Times New Roman" w:hAnsi="Times New Roman"/>
          <w:color w:val="000000"/>
          <w:sz w:val="24"/>
          <w:szCs w:val="24"/>
        </w:rPr>
        <w:t>zakup i dostawa oprogramowania w ilości i jakości zgodnej z załącznikiem nr 3 do zapytania ofertowego „Opis przedmiotu zamówienia” w ramach projektu pn.: „Podróże które zmieniają życie” - program wsparcia kierunku technik organizacji turystyki w Zespole Szkół nr 2 im. J. Długosza w Wieluniu</w:t>
      </w:r>
      <w:r w:rsidR="009064AD">
        <w:rPr>
          <w:rFonts w:ascii="Times New Roman" w:eastAsia="Times New Roman" w:hAnsi="Times New Roman"/>
          <w:color w:val="000000"/>
          <w:sz w:val="24"/>
          <w:szCs w:val="24"/>
        </w:rPr>
        <w:t>.</w:t>
      </w:r>
    </w:p>
    <w:p w14:paraId="5274CF49" w14:textId="2654C4CE" w:rsidR="00DD68A4" w:rsidRPr="00DD68A4" w:rsidRDefault="00034384"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DD68A4">
        <w:rPr>
          <w:rFonts w:ascii="Times New Roman" w:hAnsi="Times New Roman"/>
          <w:sz w:val="24"/>
          <w:szCs w:val="24"/>
        </w:rPr>
        <w:t>Szczegółowo przedmiot umowy określają:</w:t>
      </w:r>
    </w:p>
    <w:p w14:paraId="47F69575" w14:textId="77777777" w:rsidR="00DD68A4" w:rsidRPr="00DD68A4" w:rsidRDefault="00425AEA" w:rsidP="00D34DEF">
      <w:pPr>
        <w:pStyle w:val="Akapitzlist"/>
        <w:numPr>
          <w:ilvl w:val="1"/>
          <w:numId w:val="21"/>
        </w:numPr>
        <w:suppressAutoHyphens/>
        <w:spacing w:after="0" w:line="360" w:lineRule="auto"/>
        <w:ind w:left="1134"/>
        <w:jc w:val="both"/>
        <w:rPr>
          <w:rFonts w:ascii="Times New Roman" w:eastAsia="Times New Roman" w:hAnsi="Times New Roman"/>
          <w:b/>
          <w:color w:val="000000"/>
          <w:sz w:val="24"/>
          <w:szCs w:val="24"/>
        </w:rPr>
      </w:pPr>
      <w:r w:rsidRPr="00DD68A4">
        <w:rPr>
          <w:rFonts w:ascii="Times New Roman" w:hAnsi="Times New Roman"/>
          <w:sz w:val="24"/>
          <w:szCs w:val="24"/>
        </w:rPr>
        <w:t>Zaproszenie do składania ofert oraz Załącznik nr 3 tj. opis przedmiotu zamówienia (wraz z ewentualnymi odpowiedziami na pytania oraz modyfikacjami),</w:t>
      </w:r>
    </w:p>
    <w:p w14:paraId="4972DB8A" w14:textId="77777777" w:rsidR="00D34DEF" w:rsidRPr="00D34DEF" w:rsidRDefault="00425AEA" w:rsidP="00D34DEF">
      <w:pPr>
        <w:pStyle w:val="Akapitzlist"/>
        <w:numPr>
          <w:ilvl w:val="1"/>
          <w:numId w:val="21"/>
        </w:numPr>
        <w:suppressAutoHyphens/>
        <w:spacing w:after="0" w:line="360" w:lineRule="auto"/>
        <w:ind w:left="1134"/>
        <w:jc w:val="both"/>
        <w:rPr>
          <w:rFonts w:ascii="Times New Roman" w:eastAsia="Times New Roman" w:hAnsi="Times New Roman"/>
          <w:b/>
          <w:color w:val="000000"/>
          <w:sz w:val="24"/>
          <w:szCs w:val="24"/>
        </w:rPr>
      </w:pPr>
      <w:r w:rsidRPr="00DD68A4">
        <w:rPr>
          <w:rFonts w:ascii="Times New Roman" w:hAnsi="Times New Roman"/>
          <w:sz w:val="24"/>
          <w:szCs w:val="24"/>
        </w:rPr>
        <w:t>Kopia oferty Wykonawcy – stanowiąca Załącznik nr 1 do Umowy</w:t>
      </w:r>
      <w:r w:rsidR="0098381D" w:rsidRPr="00DD68A4">
        <w:rPr>
          <w:rFonts w:ascii="Times New Roman" w:hAnsi="Times New Roman"/>
          <w:sz w:val="24"/>
          <w:szCs w:val="24"/>
        </w:rPr>
        <w:t>.</w:t>
      </w:r>
    </w:p>
    <w:p w14:paraId="59A06E01" w14:textId="7F32AED9" w:rsidR="00653301" w:rsidRPr="00D34DEF" w:rsidRDefault="00653301"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D34DEF">
        <w:rPr>
          <w:rFonts w:ascii="Times New Roman" w:hAnsi="Times New Roman"/>
          <w:sz w:val="24"/>
          <w:szCs w:val="24"/>
        </w:rPr>
        <w:t>Zamawiający zleca a Wykonawca przyjmuje do wykonania:</w:t>
      </w:r>
    </w:p>
    <w:p w14:paraId="706D286F" w14:textId="08923E6F" w:rsidR="00D34DEF" w:rsidRPr="00D34DEF" w:rsidRDefault="002B2FF9" w:rsidP="00D34DEF">
      <w:pPr>
        <w:pStyle w:val="Akapitzlist"/>
        <w:keepNext/>
        <w:keepLines/>
        <w:numPr>
          <w:ilvl w:val="1"/>
          <w:numId w:val="37"/>
        </w:numPr>
        <w:spacing w:after="0" w:line="360" w:lineRule="auto"/>
        <w:jc w:val="both"/>
        <w:rPr>
          <w:rFonts w:ascii="Times New Roman" w:hAnsi="Times New Roman"/>
          <w:sz w:val="24"/>
          <w:szCs w:val="24"/>
        </w:rPr>
      </w:pPr>
      <w:r w:rsidRPr="00D34DEF">
        <w:rPr>
          <w:rFonts w:ascii="Times New Roman" w:hAnsi="Times New Roman"/>
          <w:sz w:val="24"/>
          <w:szCs w:val="24"/>
        </w:rPr>
        <w:lastRenderedPageBreak/>
        <w:t>D</w:t>
      </w:r>
      <w:r w:rsidR="00D34DEF" w:rsidRPr="00D34DEF">
        <w:rPr>
          <w:rFonts w:ascii="Times New Roman" w:hAnsi="Times New Roman"/>
          <w:sz w:val="24"/>
          <w:szCs w:val="24"/>
        </w:rPr>
        <w:t>ostawę</w:t>
      </w:r>
      <w:r>
        <w:rPr>
          <w:rFonts w:ascii="Times New Roman" w:hAnsi="Times New Roman"/>
          <w:sz w:val="24"/>
          <w:szCs w:val="24"/>
        </w:rPr>
        <w:t xml:space="preserve"> sprzętu</w:t>
      </w:r>
      <w:r w:rsidR="00D34DEF" w:rsidRPr="00D34DEF">
        <w:rPr>
          <w:rFonts w:ascii="Times New Roman" w:hAnsi="Times New Roman"/>
          <w:sz w:val="24"/>
          <w:szCs w:val="24"/>
        </w:rPr>
        <w:t xml:space="preserve">, do siedziby Zamawiającego, w konfiguracji i o parametrach technicznych określonych w Załączniku nr </w:t>
      </w:r>
      <w:r w:rsidR="001E7A07">
        <w:rPr>
          <w:rFonts w:ascii="Times New Roman" w:hAnsi="Times New Roman"/>
          <w:sz w:val="24"/>
          <w:szCs w:val="24"/>
        </w:rPr>
        <w:t>3</w:t>
      </w:r>
      <w:r w:rsidR="00D34DEF" w:rsidRPr="00D34DEF">
        <w:rPr>
          <w:rFonts w:ascii="Times New Roman" w:hAnsi="Times New Roman"/>
          <w:sz w:val="24"/>
          <w:szCs w:val="24"/>
        </w:rPr>
        <w:t xml:space="preserve"> do niniejszej umowy.</w:t>
      </w:r>
    </w:p>
    <w:p w14:paraId="26B52D87" w14:textId="77777777" w:rsidR="00D34DEF" w:rsidRPr="00D51E0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0FA0499F" w14:textId="77777777" w:rsidR="00D34DEF" w:rsidRPr="00D51E0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335075F" w14:textId="77777777" w:rsidR="00D34DE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03E2EDF7" w14:textId="333E1367" w:rsidR="00D34DEF" w:rsidRPr="00D34DEF" w:rsidRDefault="00D34DEF" w:rsidP="00D34DEF">
      <w:pPr>
        <w:suppressAutoHyphens/>
        <w:spacing w:after="0" w:line="276" w:lineRule="auto"/>
        <w:jc w:val="both"/>
        <w:rPr>
          <w:rFonts w:ascii="Times New Roman" w:eastAsia="Times New Roman" w:hAnsi="Times New Roman"/>
          <w:b/>
          <w:color w:val="000000"/>
          <w:sz w:val="24"/>
          <w:szCs w:val="24"/>
        </w:rPr>
      </w:pPr>
    </w:p>
    <w:p w14:paraId="5ECC0DCD" w14:textId="77777777" w:rsidR="00653301" w:rsidRPr="00D51E0F" w:rsidRDefault="00653301" w:rsidP="00D51E0F">
      <w:pPr>
        <w:pStyle w:val="Nrparagrafu"/>
        <w:spacing w:line="360" w:lineRule="auto"/>
        <w:rPr>
          <w:szCs w:val="24"/>
        </w:rPr>
      </w:pPr>
      <w:r w:rsidRPr="00D51E0F">
        <w:rPr>
          <w:szCs w:val="24"/>
        </w:rPr>
        <w:lastRenderedPageBreak/>
        <w:t>2</w:t>
      </w:r>
    </w:p>
    <w:p w14:paraId="553A47A4"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3C7BDA3A" w14:textId="25ECC7F0"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 xml:space="preserve">ania zgodnie z Załącznikiem nr </w:t>
      </w:r>
      <w:r w:rsidR="00EC45B0">
        <w:rPr>
          <w:rFonts w:ascii="Times New Roman" w:hAnsi="Times New Roman"/>
          <w:sz w:val="24"/>
          <w:szCs w:val="24"/>
        </w:rPr>
        <w:t>1</w:t>
      </w:r>
      <w:r w:rsidRPr="00E06028">
        <w:rPr>
          <w:rFonts w:ascii="Times New Roman" w:hAnsi="Times New Roman"/>
          <w:sz w:val="24"/>
          <w:szCs w:val="24"/>
        </w:rPr>
        <w:t>.</w:t>
      </w:r>
    </w:p>
    <w:p w14:paraId="766FC20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D51E0F">
      <w:pPr>
        <w:pStyle w:val="Nrparagrafu"/>
        <w:spacing w:line="360" w:lineRule="auto"/>
        <w:rPr>
          <w:szCs w:val="24"/>
        </w:rPr>
      </w:pPr>
      <w:r w:rsidRPr="00D51E0F">
        <w:rPr>
          <w:szCs w:val="24"/>
        </w:rPr>
        <w:t>3</w:t>
      </w:r>
    </w:p>
    <w:p w14:paraId="1B930588" w14:textId="5C29C010"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sidR="00D56440">
        <w:rPr>
          <w:rFonts w:ascii="Times New Roman" w:hAnsi="Times New Roman"/>
          <w:sz w:val="24"/>
          <w:szCs w:val="24"/>
        </w:rPr>
        <w:t xml:space="preserve"> </w:t>
      </w:r>
    </w:p>
    <w:p w14:paraId="724801AD" w14:textId="00BDB03F"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7550CB" w14:textId="582EABB2"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w:t>
      </w:r>
      <w:r w:rsidR="00C132EE" w:rsidRPr="00D51E0F">
        <w:rPr>
          <w:rFonts w:ascii="Times New Roman" w:hAnsi="Times New Roman"/>
          <w:sz w:val="24"/>
          <w:szCs w:val="24"/>
        </w:rPr>
        <w:t xml:space="preserve"> </w:t>
      </w:r>
      <w:r w:rsidR="008A23D8" w:rsidRPr="00D51E0F">
        <w:rPr>
          <w:rFonts w:ascii="Times New Roman" w:hAnsi="Times New Roman"/>
          <w:sz w:val="24"/>
          <w:szCs w:val="24"/>
        </w:rPr>
        <w:t>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07D905BA" w14:textId="64B4AA81"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w:t>
      </w:r>
    </w:p>
    <w:p w14:paraId="2BBD6BFD" w14:textId="01FDFCFF"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r w:rsidR="00D56440">
        <w:rPr>
          <w:rFonts w:ascii="Times New Roman" w:hAnsi="Times New Roman"/>
          <w:sz w:val="24"/>
          <w:szCs w:val="24"/>
        </w:rPr>
        <w:t xml:space="preserve"> </w:t>
      </w:r>
    </w:p>
    <w:p w14:paraId="12A03C79" w14:textId="03F1032F"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1CE4A453" w14:textId="77777777" w:rsidR="00653301" w:rsidRPr="00D51E0F" w:rsidRDefault="00653301" w:rsidP="00D51E0F">
      <w:pPr>
        <w:pStyle w:val="Nrparagrafu"/>
        <w:spacing w:line="360" w:lineRule="auto"/>
        <w:rPr>
          <w:szCs w:val="24"/>
        </w:rPr>
      </w:pPr>
      <w:r w:rsidRPr="00D51E0F">
        <w:rPr>
          <w:szCs w:val="24"/>
        </w:rPr>
        <w:t>4</w:t>
      </w:r>
    </w:p>
    <w:p w14:paraId="0A80CEB6" w14:textId="117DBEAF"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346731CE"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F4CFD9B" w14:textId="5BC4616C"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536F1DCA" w14:textId="2008EC15"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68D6B050" w14:textId="3A72F3D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9" w:name="_Hlk179396858"/>
      <w:r w:rsidR="008A23D8">
        <w:rPr>
          <w:rFonts w:ascii="Times New Roman" w:hAnsi="Times New Roman"/>
          <w:sz w:val="24"/>
          <w:szCs w:val="24"/>
        </w:rPr>
        <w:t>7</w:t>
      </w:r>
      <w:r w:rsidRPr="00D51E0F">
        <w:rPr>
          <w:rFonts w:ascii="Times New Roman" w:hAnsi="Times New Roman"/>
          <w:sz w:val="24"/>
          <w:szCs w:val="24"/>
        </w:rPr>
        <w:t xml:space="preserve"> </w:t>
      </w:r>
      <w:r w:rsidR="008A23D8">
        <w:rPr>
          <w:rFonts w:ascii="Times New Roman" w:hAnsi="Times New Roman"/>
          <w:sz w:val="24"/>
          <w:szCs w:val="24"/>
        </w:rPr>
        <w:t>dni kalendarzowych</w:t>
      </w:r>
      <w:bookmarkEnd w:id="9"/>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0F36D66A" w14:textId="40B3BF7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45CC62D2" w14:textId="2CB1E3DD"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7AC227E7" w14:textId="65EBEDC3"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41E3C644" w14:textId="37DD16D5"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r>
        <w:rPr>
          <w:rFonts w:ascii="Times New Roman" w:hAnsi="Times New Roman"/>
          <w:sz w:val="24"/>
          <w:szCs w:val="24"/>
        </w:rPr>
        <w:t xml:space="preserve"> </w:t>
      </w:r>
    </w:p>
    <w:p w14:paraId="4CF7E29D"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3D0C4854" w14:textId="77777777" w:rsidR="00D852A7" w:rsidRPr="00D51E0F" w:rsidRDefault="00D852A7" w:rsidP="00D852A7">
      <w:pPr>
        <w:keepNext/>
        <w:keepLines/>
        <w:spacing w:after="0" w:line="360" w:lineRule="auto"/>
        <w:ind w:left="340"/>
        <w:jc w:val="both"/>
        <w:rPr>
          <w:rFonts w:ascii="Times New Roman" w:hAnsi="Times New Roman"/>
          <w:sz w:val="24"/>
          <w:szCs w:val="24"/>
        </w:rPr>
      </w:pPr>
    </w:p>
    <w:p w14:paraId="6A81C7AB" w14:textId="77777777" w:rsidR="00653301" w:rsidRPr="00D51E0F" w:rsidRDefault="00653301" w:rsidP="00D51E0F">
      <w:pPr>
        <w:pStyle w:val="Nrparagrafu"/>
        <w:spacing w:line="360" w:lineRule="auto"/>
        <w:rPr>
          <w:szCs w:val="24"/>
        </w:rPr>
      </w:pPr>
      <w:r w:rsidRPr="00D51E0F">
        <w:rPr>
          <w:szCs w:val="24"/>
        </w:rPr>
        <w:t>5</w:t>
      </w:r>
    </w:p>
    <w:p w14:paraId="0FD5D67F"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D51E0F">
      <w:pPr>
        <w:pStyle w:val="Nrparagrafu"/>
        <w:spacing w:line="360" w:lineRule="auto"/>
        <w:rPr>
          <w:szCs w:val="24"/>
        </w:rPr>
      </w:pPr>
      <w:r w:rsidRPr="00D51E0F">
        <w:rPr>
          <w:szCs w:val="24"/>
        </w:rPr>
        <w:t>6</w:t>
      </w:r>
    </w:p>
    <w:p w14:paraId="22D7C0B3" w14:textId="6EF0FC5D"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t>
      </w:r>
      <w:r w:rsidR="00632F41">
        <w:rPr>
          <w:rFonts w:ascii="Times New Roman" w:hAnsi="Times New Roman"/>
          <w:sz w:val="24"/>
          <w:szCs w:val="24"/>
        </w:rPr>
        <w:t xml:space="preserve">w tym </w:t>
      </w:r>
    </w:p>
    <w:p w14:paraId="24FC9A70" w14:textId="62CA5F02"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netto (słownie:…………………………………….)</w:t>
      </w:r>
      <w:r w:rsidR="005B019B">
        <w:rPr>
          <w:rFonts w:ascii="Times New Roman" w:hAnsi="Times New Roman"/>
          <w:sz w:val="24"/>
          <w:szCs w:val="24"/>
        </w:rPr>
        <w:t>, podatek VAT……</w:t>
      </w:r>
    </w:p>
    <w:p w14:paraId="15C2FCB7"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p>
    <w:p w14:paraId="09BD93DB" w14:textId="191EB9FF"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8354672" w14:textId="45E0042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BAE23DF" w14:textId="0FBFB3A2"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Wykonawca bez zgody Zamawiającego, wyrażonej w formie pisemnej pod rygorem nieważności nie może przelać wierzytelności wynikającej z niniejszej umowy na osoby trzecie.</w:t>
      </w:r>
    </w:p>
    <w:p w14:paraId="0BC49273" w14:textId="69089DC5" w:rsidR="000C15C2" w:rsidRPr="00055830" w:rsidRDefault="006661EB" w:rsidP="001D4AA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055830">
        <w:rPr>
          <w:rFonts w:ascii="Times New Roman" w:hAnsi="Times New Roman"/>
          <w:sz w:val="24"/>
          <w:szCs w:val="24"/>
        </w:rPr>
        <w:t xml:space="preserve">W przypadku, gdy przedmiot umowy (w całości lub </w:t>
      </w:r>
      <w:r w:rsidR="008A23D8" w:rsidRPr="00055830">
        <w:rPr>
          <w:rFonts w:ascii="Times New Roman" w:hAnsi="Times New Roman"/>
          <w:sz w:val="24"/>
          <w:szCs w:val="24"/>
        </w:rPr>
        <w:t>w części</w:t>
      </w:r>
      <w:r w:rsidR="00612014" w:rsidRPr="00055830">
        <w:rPr>
          <w:rFonts w:ascii="Times New Roman" w:hAnsi="Times New Roman"/>
          <w:sz w:val="24"/>
          <w:szCs w:val="24"/>
        </w:rPr>
        <w:t>)</w:t>
      </w:r>
      <w:r w:rsidRPr="00055830">
        <w:rPr>
          <w:rFonts w:ascii="Times New Roman" w:hAnsi="Times New Roman"/>
          <w:sz w:val="24"/>
          <w:szCs w:val="24"/>
        </w:rPr>
        <w:t xml:space="preserve"> będzie objęty d</w:t>
      </w:r>
      <w:r w:rsidR="00612014" w:rsidRPr="00055830">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D51E0F">
      <w:pPr>
        <w:pStyle w:val="Nrparagrafu"/>
        <w:spacing w:line="360" w:lineRule="auto"/>
        <w:rPr>
          <w:szCs w:val="24"/>
        </w:rPr>
      </w:pPr>
      <w:r w:rsidRPr="00D51E0F">
        <w:rPr>
          <w:szCs w:val="24"/>
        </w:rPr>
        <w:t>7</w:t>
      </w:r>
    </w:p>
    <w:p w14:paraId="126C780B"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3CCE8B2B"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2442012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D51E0F">
      <w:pPr>
        <w:pStyle w:val="Nrparagrafu"/>
        <w:spacing w:line="360" w:lineRule="auto"/>
        <w:rPr>
          <w:szCs w:val="24"/>
        </w:rPr>
      </w:pPr>
      <w:r w:rsidRPr="00D51E0F">
        <w:rPr>
          <w:szCs w:val="24"/>
        </w:rPr>
        <w:t>8</w:t>
      </w:r>
    </w:p>
    <w:p w14:paraId="6CB2C40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6C4B194F" w14:textId="42CB679A" w:rsidR="00F17DDD" w:rsidRPr="00D51E0F" w:rsidRDefault="005E27D2" w:rsidP="008A23D8">
      <w:pPr>
        <w:pStyle w:val="Tekstpodstawowy"/>
        <w:keepNext/>
        <w:keepLines/>
        <w:suppressAutoHyphens/>
        <w:spacing w:line="360" w:lineRule="auto"/>
      </w:pPr>
      <w:r w:rsidRPr="00D51E0F">
        <w:rPr>
          <w:b/>
        </w:rPr>
        <w:t>Nabywca:</w:t>
      </w:r>
      <w:r w:rsidR="008A23D8">
        <w:rPr>
          <w:b/>
        </w:rPr>
        <w:t xml:space="preserve"> </w:t>
      </w:r>
      <w:r w:rsidR="00292B7E">
        <w:t>......</w:t>
      </w:r>
      <w:r w:rsidR="008A23D8">
        <w:t xml:space="preserve">; </w:t>
      </w:r>
      <w:r w:rsidRPr="00D51E0F">
        <w:t>Odbiorca faktury:</w:t>
      </w:r>
      <w:r w:rsidR="008A23D8">
        <w:t xml:space="preserve"> </w:t>
      </w:r>
      <w:r w:rsidR="003F66C1" w:rsidRPr="00D51E0F">
        <w:t>………………..</w:t>
      </w:r>
    </w:p>
    <w:p w14:paraId="1816E190"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21747D06"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40C59F36" w14:textId="111233E5"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lastRenderedPageBreak/>
        <w:t xml:space="preserve">Dostawca przy realizacji </w:t>
      </w:r>
      <w:r w:rsidR="000D17AF" w:rsidRPr="00D51E0F">
        <w:rPr>
          <w:rFonts w:ascii="Times New Roman" w:hAnsi="Times New Roman"/>
          <w:sz w:val="24"/>
          <w:szCs w:val="24"/>
        </w:rPr>
        <w:t>Umowy zobowiązuje</w:t>
      </w:r>
      <w:r w:rsidRPr="00D51E0F">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Pr="00D51E0F">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Pr="00D51E0F">
        <w:rPr>
          <w:rFonts w:ascii="Times New Roman" w:hAnsi="Times New Roman"/>
          <w:sz w:val="24"/>
          <w:szCs w:val="24"/>
        </w:rPr>
        <w:t xml:space="preserve"> </w:t>
      </w:r>
      <w:r w:rsidR="000D17AF" w:rsidRPr="00D51E0F">
        <w:rPr>
          <w:rFonts w:ascii="Times New Roman" w:hAnsi="Times New Roman"/>
          <w:sz w:val="24"/>
          <w:szCs w:val="24"/>
        </w:rPr>
        <w:t>przy zapłacie</w:t>
      </w:r>
      <w:r w:rsidRPr="00D51E0F">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7879B9C6" w14:textId="77777777" w:rsidR="00653301" w:rsidRPr="00D51E0F" w:rsidRDefault="00653301" w:rsidP="00D51E0F">
      <w:pPr>
        <w:pStyle w:val="Nrparagrafu"/>
        <w:spacing w:line="360" w:lineRule="auto"/>
        <w:rPr>
          <w:szCs w:val="24"/>
        </w:rPr>
      </w:pPr>
      <w:r w:rsidRPr="00D51E0F">
        <w:rPr>
          <w:szCs w:val="24"/>
        </w:rPr>
        <w:t>9</w:t>
      </w:r>
    </w:p>
    <w:p w14:paraId="70D8D4F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33B17FD"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6825483A" w14:textId="4B90C07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00292B7E">
        <w:rPr>
          <w:rFonts w:ascii="Times New Roman" w:hAnsi="Times New Roman"/>
          <w:sz w:val="24"/>
          <w:szCs w:val="24"/>
        </w:rPr>
        <w:t xml:space="preserve"> </w:t>
      </w:r>
      <w:r w:rsidRPr="00D51E0F">
        <w:rPr>
          <w:rFonts w:ascii="Times New Roman" w:hAnsi="Times New Roman"/>
          <w:sz w:val="24"/>
          <w:szCs w:val="24"/>
        </w:rPr>
        <w:t>za każdy dzień zwłoki.</w:t>
      </w:r>
    </w:p>
    <w:p w14:paraId="7950BA2D" w14:textId="546CF732"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CB64C30" w14:textId="3C469FD6"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Zamawiającemu przysługuje prawo odstąpienia od umowy gdy Wykonawca opóźnia się z dostawą więcej niż 21 dni lub wystąpi inne rażące naruszenie umowy przez Wykonawcę m.in. w przypadku niewywiązywania się przez Wykonawcę z zapisów umowy.</w:t>
      </w:r>
    </w:p>
    <w:p w14:paraId="7BCC2A48" w14:textId="77777777" w:rsidR="00653301" w:rsidRDefault="00653301" w:rsidP="00D51E0F">
      <w:pPr>
        <w:keepNext/>
        <w:keepLines/>
        <w:spacing w:line="360" w:lineRule="auto"/>
        <w:ind w:left="360"/>
        <w:jc w:val="both"/>
        <w:rPr>
          <w:rFonts w:ascii="Times New Roman" w:hAnsi="Times New Roman"/>
          <w:sz w:val="24"/>
          <w:szCs w:val="24"/>
        </w:rPr>
      </w:pPr>
    </w:p>
    <w:p w14:paraId="471E3511" w14:textId="77777777" w:rsidR="00636523" w:rsidRDefault="00636523" w:rsidP="00636523">
      <w:pPr>
        <w:pStyle w:val="Nrparagrafu"/>
        <w:spacing w:before="0" w:line="360" w:lineRule="auto"/>
        <w:rPr>
          <w:szCs w:val="24"/>
        </w:rPr>
      </w:pPr>
      <w:r w:rsidRPr="00636523">
        <w:rPr>
          <w:szCs w:val="24"/>
        </w:rPr>
        <w:t>10</w:t>
      </w:r>
    </w:p>
    <w:p w14:paraId="08369B80" w14:textId="749E766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lastRenderedPageBreak/>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46EF7044" w14:textId="5794642B"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111F2B91" w14:textId="31305C68" w:rsidR="00636523" w:rsidRPr="00B03ACD"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627F05B0" w14:textId="56390350" w:rsidR="00653301" w:rsidRPr="00D51E0F" w:rsidRDefault="00653301" w:rsidP="00D51E0F">
      <w:pPr>
        <w:pStyle w:val="Nrparagrafu"/>
        <w:spacing w:before="0" w:line="360" w:lineRule="auto"/>
        <w:rPr>
          <w:szCs w:val="24"/>
        </w:rPr>
      </w:pPr>
      <w:bookmarkStart w:id="10" w:name="_Hlk179719088"/>
      <w:r w:rsidRPr="00D51E0F">
        <w:rPr>
          <w:szCs w:val="24"/>
        </w:rPr>
        <w:lastRenderedPageBreak/>
        <w:t>1</w:t>
      </w:r>
      <w:r w:rsidR="0014776F">
        <w:rPr>
          <w:szCs w:val="24"/>
        </w:rPr>
        <w:t>1</w:t>
      </w:r>
    </w:p>
    <w:bookmarkEnd w:id="10"/>
    <w:p w14:paraId="7C81539B" w14:textId="23F5B1BD"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402FC357" w14:textId="4E588A2A"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21E904BC" w14:textId="70EB3FB2"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05A02E32" w14:textId="092F8EB6"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2E804CB9" w14:textId="7A411C55"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10169C61" w14:textId="64B5B8B9"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45F3F163" w14:textId="574D960A"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4E426DFB" w14:textId="77777777" w:rsidR="0014776F" w:rsidRDefault="0014776F" w:rsidP="00D51E0F">
      <w:pPr>
        <w:keepNext/>
        <w:keepLines/>
        <w:spacing w:line="360" w:lineRule="auto"/>
        <w:jc w:val="center"/>
        <w:rPr>
          <w:rFonts w:ascii="Times New Roman" w:hAnsi="Times New Roman"/>
          <w:sz w:val="24"/>
          <w:szCs w:val="24"/>
        </w:rPr>
      </w:pPr>
    </w:p>
    <w:p w14:paraId="63CC2677" w14:textId="2C0750AB" w:rsidR="00653301" w:rsidRPr="00D51E0F" w:rsidRDefault="00653301" w:rsidP="00D51E0F">
      <w:pPr>
        <w:keepNext/>
        <w:keepLines/>
        <w:spacing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29EC8709" w14:textId="3008B519"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670E8D01" w14:textId="1CF94880"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3C558365" w14:textId="50D94E9F" w:rsidR="00653301" w:rsidRPr="00D51E0F" w:rsidRDefault="00653301" w:rsidP="00D51E0F">
      <w:pPr>
        <w:pStyle w:val="Nrparagrafu"/>
        <w:spacing w:line="360" w:lineRule="auto"/>
        <w:rPr>
          <w:szCs w:val="24"/>
        </w:rPr>
      </w:pPr>
      <w:r w:rsidRPr="00D51E0F">
        <w:rPr>
          <w:szCs w:val="24"/>
        </w:rPr>
        <w:t>1</w:t>
      </w:r>
      <w:r w:rsidR="0014776F">
        <w:rPr>
          <w:szCs w:val="24"/>
        </w:rPr>
        <w:t>3</w:t>
      </w:r>
    </w:p>
    <w:p w14:paraId="379E85AB"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4C4589FA" w14:textId="408B2694"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C1C8E24" w14:textId="194C35D6"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77AD201"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587FBA1B" w14:textId="137ACB33"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4EB66113"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01069B98"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27F88282" w14:textId="77777777" w:rsidR="00763A15" w:rsidRPr="00D51E0F" w:rsidRDefault="00763A15" w:rsidP="00D51E0F">
      <w:pPr>
        <w:keepNext/>
        <w:keepLines/>
        <w:spacing w:line="360" w:lineRule="auto"/>
        <w:jc w:val="both"/>
        <w:rPr>
          <w:rFonts w:ascii="Times New Roman" w:hAnsi="Times New Roman"/>
          <w:sz w:val="24"/>
          <w:szCs w:val="24"/>
        </w:rPr>
      </w:pPr>
    </w:p>
    <w:p w14:paraId="03B371C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Default="003F66C1" w:rsidP="00D51E0F">
      <w:pPr>
        <w:keepNext/>
        <w:keepLines/>
        <w:spacing w:after="0" w:line="360" w:lineRule="auto"/>
        <w:rPr>
          <w:rFonts w:ascii="Times New Roman" w:hAnsi="Times New Roman"/>
          <w:sz w:val="24"/>
          <w:szCs w:val="24"/>
        </w:rPr>
      </w:pPr>
    </w:p>
    <w:p w14:paraId="7056084B" w14:textId="77777777" w:rsidR="00724798" w:rsidRPr="00D51E0F" w:rsidRDefault="00724798" w:rsidP="00D51E0F">
      <w:pPr>
        <w:keepNext/>
        <w:keepLines/>
        <w:spacing w:after="0" w:line="360" w:lineRule="auto"/>
        <w:rPr>
          <w:rFonts w:ascii="Times New Roman" w:hAnsi="Times New Roman"/>
          <w:sz w:val="24"/>
          <w:szCs w:val="24"/>
        </w:rPr>
      </w:pPr>
    </w:p>
    <w:p w14:paraId="5164D99C"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1DF2279D" w14:textId="006856F5" w:rsidR="003F66C1" w:rsidRPr="00D51E0F" w:rsidRDefault="003F66C1" w:rsidP="00D51E0F">
      <w:pPr>
        <w:keepNext/>
        <w:keepLines/>
        <w:spacing w:line="360" w:lineRule="auto"/>
        <w:rPr>
          <w:rFonts w:ascii="Times New Roman" w:hAnsi="Times New Roman"/>
          <w:sz w:val="24"/>
          <w:szCs w:val="24"/>
        </w:rPr>
      </w:pPr>
    </w:p>
    <w:sectPr w:rsidR="003F66C1" w:rsidRPr="00D51E0F" w:rsidSect="00D2413D">
      <w:headerReference w:type="default" r:id="rId8"/>
      <w:footerReference w:type="default" r:id="rId9"/>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A428D" w14:textId="77777777" w:rsidR="00751230" w:rsidRDefault="00751230" w:rsidP="00614E6C">
      <w:pPr>
        <w:spacing w:after="0" w:line="240" w:lineRule="auto"/>
      </w:pPr>
      <w:r>
        <w:separator/>
      </w:r>
    </w:p>
  </w:endnote>
  <w:endnote w:type="continuationSeparator" w:id="0">
    <w:p w14:paraId="37FCD2ED" w14:textId="77777777" w:rsidR="00751230" w:rsidRDefault="00751230"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14938E5B"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453B2020" w14:textId="1C5C8A9E" w:rsidR="000C0228" w:rsidRPr="000C0228" w:rsidRDefault="000C0228" w:rsidP="00425AE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6A1CD70F" w14:textId="39ACC136" w:rsidR="007C5462" w:rsidRPr="008F4CB8" w:rsidRDefault="00FD1281" w:rsidP="00FD1281">
        <w:pPr>
          <w:tabs>
            <w:tab w:val="center" w:pos="4536"/>
            <w:tab w:val="right" w:pos="9072"/>
          </w:tabs>
          <w:spacing w:after="0" w:line="240" w:lineRule="auto"/>
          <w:jc w:val="both"/>
          <w:rPr>
            <w:rFonts w:ascii="Tahoma" w:eastAsia="Times New Roman" w:hAnsi="Tahoma"/>
            <w:b/>
            <w:bCs/>
            <w:color w:val="000000" w:themeColor="text1"/>
            <w:sz w:val="18"/>
            <w:szCs w:val="18"/>
            <w:lang w:eastAsia="pl-PL"/>
          </w:rPr>
        </w:pPr>
        <w:r w:rsidRPr="00FD1281">
          <w:rPr>
            <w:rFonts w:ascii="Tahoma" w:eastAsia="Times New Roman" w:hAnsi="Tahoma"/>
            <w:b/>
            <w:bCs/>
            <w:color w:val="000000" w:themeColor="text1"/>
            <w:sz w:val="18"/>
            <w:szCs w:val="18"/>
            <w:lang w:eastAsia="pl-PL"/>
          </w:rPr>
          <w:t>„Podróże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p>
      <w:p w14:paraId="6F73400D" w14:textId="77777777" w:rsidR="007C5462" w:rsidRPr="008F4CB8" w:rsidRDefault="007C5462" w:rsidP="007C5462">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Beneficjent: Powiat Kutnowski</w:t>
        </w:r>
      </w:p>
      <w:p w14:paraId="0821A6D6" w14:textId="410F5DAF" w:rsidR="00034384" w:rsidRPr="007C5462" w:rsidRDefault="007C5462" w:rsidP="007C5462">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 xml:space="preserve">Realizator: Zespół Szkół </w:t>
        </w:r>
        <w:r w:rsidR="00D97831">
          <w:rPr>
            <w:rFonts w:ascii="Tahoma" w:eastAsia="Times New Roman" w:hAnsi="Tahoma"/>
            <w:b/>
            <w:bCs/>
            <w:color w:val="000000" w:themeColor="text1"/>
            <w:sz w:val="18"/>
            <w:szCs w:val="18"/>
            <w:lang w:eastAsia="pl-PL"/>
          </w:rPr>
          <w:t xml:space="preserve">Zawodowych </w:t>
        </w:r>
        <w:r w:rsidRPr="008F4CB8">
          <w:rPr>
            <w:rFonts w:ascii="Tahoma" w:eastAsia="Times New Roman" w:hAnsi="Tahoma"/>
            <w:b/>
            <w:bCs/>
            <w:color w:val="000000" w:themeColor="text1"/>
            <w:sz w:val="18"/>
            <w:szCs w:val="18"/>
            <w:lang w:eastAsia="pl-PL"/>
          </w:rPr>
          <w:t xml:space="preserve">nr </w:t>
        </w:r>
        <w:r w:rsidR="00D97831">
          <w:rPr>
            <w:rFonts w:ascii="Tahoma" w:eastAsia="Times New Roman" w:hAnsi="Tahoma"/>
            <w:b/>
            <w:bCs/>
            <w:color w:val="000000" w:themeColor="text1"/>
            <w:sz w:val="18"/>
            <w:szCs w:val="18"/>
            <w:lang w:eastAsia="pl-PL"/>
          </w:rPr>
          <w:t xml:space="preserve">2 </w:t>
        </w:r>
        <w:r w:rsidRPr="008F4CB8">
          <w:rPr>
            <w:rFonts w:ascii="Tahoma" w:eastAsia="Times New Roman" w:hAnsi="Tahoma"/>
            <w:b/>
            <w:bCs/>
            <w:color w:val="000000" w:themeColor="text1"/>
            <w:sz w:val="18"/>
            <w:szCs w:val="18"/>
            <w:lang w:eastAsia="pl-PL"/>
          </w:rPr>
          <w:t xml:space="preserve">im. </w:t>
        </w:r>
        <w:r w:rsidR="00D97831">
          <w:rPr>
            <w:rFonts w:ascii="Tahoma" w:eastAsia="Times New Roman" w:hAnsi="Tahoma"/>
            <w:b/>
            <w:bCs/>
            <w:color w:val="000000" w:themeColor="text1"/>
            <w:sz w:val="18"/>
            <w:szCs w:val="18"/>
            <w:lang w:eastAsia="pl-PL"/>
          </w:rPr>
          <w:t>dr A. Troczewskiego</w:t>
        </w:r>
        <w:r w:rsidRPr="008F4CB8">
          <w:rPr>
            <w:rFonts w:ascii="Tahoma" w:eastAsia="Times New Roman" w:hAnsi="Tahoma"/>
            <w:b/>
            <w:bCs/>
            <w:color w:val="000000" w:themeColor="text1"/>
            <w:sz w:val="18"/>
            <w:szCs w:val="18"/>
            <w:lang w:eastAsia="pl-PL"/>
          </w:rPr>
          <w:t xml:space="preserve"> w Kutnie ul. Kościuszki </w:t>
        </w:r>
        <w:r w:rsidR="00D97831">
          <w:rPr>
            <w:rFonts w:ascii="Tahoma" w:eastAsia="Times New Roman" w:hAnsi="Tahoma"/>
            <w:b/>
            <w:bCs/>
            <w:color w:val="000000" w:themeColor="text1"/>
            <w:sz w:val="18"/>
            <w:szCs w:val="18"/>
            <w:lang w:eastAsia="pl-PL"/>
          </w:rPr>
          <w:t>11</w:t>
        </w:r>
        <w:r w:rsidRPr="008F4CB8">
          <w:rPr>
            <w:rFonts w:ascii="Tahoma" w:eastAsia="Times New Roman" w:hAnsi="Tahoma"/>
            <w:b/>
            <w:bCs/>
            <w:color w:val="000000" w:themeColor="text1"/>
            <w:sz w:val="18"/>
            <w:szCs w:val="18"/>
            <w:lang w:eastAsia="pl-PL"/>
          </w:rPr>
          <w:t>, 99-300 Kutno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EFFFF" w14:textId="77777777" w:rsidR="00751230" w:rsidRDefault="00751230" w:rsidP="00614E6C">
      <w:pPr>
        <w:spacing w:after="0" w:line="240" w:lineRule="auto"/>
      </w:pPr>
      <w:r>
        <w:separator/>
      </w:r>
    </w:p>
  </w:footnote>
  <w:footnote w:type="continuationSeparator" w:id="0">
    <w:p w14:paraId="7F55D348" w14:textId="77777777" w:rsidR="00751230" w:rsidRDefault="00751230"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4D310" w14:textId="2E25A0A8" w:rsidR="00425AEA" w:rsidRPr="00312726" w:rsidRDefault="00522180" w:rsidP="00425AEA">
    <w:pPr>
      <w:spacing w:after="0" w:line="100" w:lineRule="atLeast"/>
    </w:pPr>
    <w:r>
      <w:rPr>
        <w:noProof/>
      </w:rPr>
      <w:drawing>
        <wp:inline distT="0" distB="0" distL="0" distR="0" wp14:anchorId="74911F4D" wp14:editId="7207B841">
          <wp:extent cx="5759450" cy="635000"/>
          <wp:effectExtent l="0" t="0" r="0" b="0"/>
          <wp:docPr id="2" name="Obraz 1">
            <a:extLst xmlns:a="http://schemas.openxmlformats.org/drawingml/2006/main">
              <a:ext uri="{FF2B5EF4-FFF2-40B4-BE49-F238E27FC236}">
                <a16:creationId xmlns:a16="http://schemas.microsoft.com/office/drawing/2014/main" id="{28D01106-24EB-4E8C-BBE4-CBE994B740F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28D01106-24EB-4E8C-BBE4-CBE994B740F4}"/>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35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91E0BCC0"/>
    <w:lvl w:ilvl="0" w:tplc="941A4656">
      <w:start w:val="1"/>
      <w:numFmt w:val="decimal"/>
      <w:lvlText w:val="%1."/>
      <w:lvlJc w:val="left"/>
      <w:pPr>
        <w:tabs>
          <w:tab w:val="num" w:pos="360"/>
        </w:tabs>
        <w:ind w:left="284" w:hanging="284"/>
      </w:pPr>
      <w:rPr>
        <w:rFonts w:ascii="Times New Roman" w:hAnsi="Times New Roman" w:cs="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3056152"/>
    <w:multiLevelType w:val="hybridMultilevel"/>
    <w:tmpl w:val="A7DEA2BE"/>
    <w:lvl w:ilvl="0" w:tplc="0415000F">
      <w:start w:val="1"/>
      <w:numFmt w:val="decimal"/>
      <w:lvlText w:val="%1."/>
      <w:lvlJc w:val="left"/>
      <w:pPr>
        <w:ind w:left="720" w:hanging="360"/>
      </w:pPr>
      <w:rPr>
        <w:rFonts w:hint="default"/>
        <w:b w:val="0"/>
      </w:rPr>
    </w:lvl>
    <w:lvl w:ilvl="1" w:tplc="BE7881A0">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3377E6D"/>
    <w:multiLevelType w:val="multilevel"/>
    <w:tmpl w:val="FF32CD7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7"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30"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9FF70CD"/>
    <w:multiLevelType w:val="hybridMultilevel"/>
    <w:tmpl w:val="D9FC34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5" w15:restartNumberingAfterBreak="0">
    <w:nsid w:val="5D1002E0"/>
    <w:multiLevelType w:val="multilevel"/>
    <w:tmpl w:val="AEFC98BA"/>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b w:val="0"/>
        <w:bCs/>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6"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1F4187B"/>
    <w:multiLevelType w:val="multilevel"/>
    <w:tmpl w:val="29F2B42A"/>
    <w:lvl w:ilvl="0">
      <w:start w:val="1"/>
      <w:numFmt w:val="decimal"/>
      <w:lvlText w:val="%1."/>
      <w:lvlJc w:val="left"/>
      <w:pPr>
        <w:tabs>
          <w:tab w:val="num" w:pos="360"/>
        </w:tabs>
        <w:ind w:left="284" w:hanging="284"/>
      </w:pPr>
      <w:rPr>
        <w:color w:val="auto"/>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1"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4"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830268"/>
    <w:multiLevelType w:val="hybridMultilevel"/>
    <w:tmpl w:val="23FCFFCC"/>
    <w:lvl w:ilvl="0" w:tplc="B19C51DE">
      <w:start w:val="1"/>
      <w:numFmt w:val="decimal"/>
      <w:lvlText w:val="%1)"/>
      <w:lvlJc w:val="left"/>
      <w:pPr>
        <w:ind w:left="1080" w:hanging="360"/>
      </w:pPr>
      <w:rPr>
        <w:rFonts w:eastAsia="Calibri"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AE4476"/>
    <w:multiLevelType w:val="hybridMultilevel"/>
    <w:tmpl w:val="4F26C43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9"/>
  </w:num>
  <w:num w:numId="2" w16cid:durableId="630016597">
    <w:abstractNumId w:val="44"/>
  </w:num>
  <w:num w:numId="3" w16cid:durableId="1006591444">
    <w:abstractNumId w:val="36"/>
  </w:num>
  <w:num w:numId="4" w16cid:durableId="1336032828">
    <w:abstractNumId w:val="40"/>
  </w:num>
  <w:num w:numId="5" w16cid:durableId="1322857004">
    <w:abstractNumId w:val="19"/>
  </w:num>
  <w:num w:numId="6" w16cid:durableId="2120641605">
    <w:abstractNumId w:val="29"/>
  </w:num>
  <w:num w:numId="7" w16cid:durableId="1841965060">
    <w:abstractNumId w:val="22"/>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5"/>
  </w:num>
  <w:num w:numId="10" w16cid:durableId="434249213">
    <w:abstractNumId w:val="34"/>
  </w:num>
  <w:num w:numId="11" w16cid:durableId="444422969">
    <w:abstractNumId w:val="43"/>
  </w:num>
  <w:num w:numId="12" w16cid:durableId="1690637843">
    <w:abstractNumId w:val="18"/>
  </w:num>
  <w:num w:numId="13" w16cid:durableId="21177569">
    <w:abstractNumId w:val="26"/>
  </w:num>
  <w:num w:numId="14" w16cid:durableId="307785847">
    <w:abstractNumId w:val="15"/>
  </w:num>
  <w:num w:numId="15" w16cid:durableId="1555234819">
    <w:abstractNumId w:val="23"/>
  </w:num>
  <w:num w:numId="16" w16cid:durableId="719593962">
    <w:abstractNumId w:val="45"/>
  </w:num>
  <w:num w:numId="17" w16cid:durableId="36398727">
    <w:abstractNumId w:val="30"/>
  </w:num>
  <w:num w:numId="18" w16cid:durableId="469326689">
    <w:abstractNumId w:val="33"/>
  </w:num>
  <w:num w:numId="19" w16cid:durableId="1333988137">
    <w:abstractNumId w:val="31"/>
  </w:num>
  <w:num w:numId="20" w16cid:durableId="1006446681">
    <w:abstractNumId w:val="20"/>
  </w:num>
  <w:num w:numId="21" w16cid:durableId="365257640">
    <w:abstractNumId w:val="35"/>
  </w:num>
  <w:num w:numId="22" w16cid:durableId="1346590567">
    <w:abstractNumId w:val="12"/>
  </w:num>
  <w:num w:numId="23" w16cid:durableId="1537933605">
    <w:abstractNumId w:val="13"/>
  </w:num>
  <w:num w:numId="24" w16cid:durableId="109788155">
    <w:abstractNumId w:val="14"/>
  </w:num>
  <w:num w:numId="25" w16cid:durableId="1376545542">
    <w:abstractNumId w:val="28"/>
  </w:num>
  <w:num w:numId="26" w16cid:durableId="26876823">
    <w:abstractNumId w:val="16"/>
  </w:num>
  <w:num w:numId="27" w16cid:durableId="413935057">
    <w:abstractNumId w:val="21"/>
  </w:num>
  <w:num w:numId="28" w16cid:durableId="2106070143">
    <w:abstractNumId w:val="42"/>
  </w:num>
  <w:num w:numId="29" w16cid:durableId="126747166">
    <w:abstractNumId w:val="27"/>
  </w:num>
  <w:num w:numId="30" w16cid:durableId="1790779982">
    <w:abstractNumId w:val="41"/>
  </w:num>
  <w:num w:numId="31" w16cid:durableId="1354309427">
    <w:abstractNumId w:val="38"/>
  </w:num>
  <w:num w:numId="32" w16cid:durableId="1309089682">
    <w:abstractNumId w:val="37"/>
  </w:num>
  <w:num w:numId="33" w16cid:durableId="683212912">
    <w:abstractNumId w:val="47"/>
  </w:num>
  <w:num w:numId="34" w16cid:durableId="667901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6248327">
    <w:abstractNumId w:val="32"/>
  </w:num>
  <w:num w:numId="36" w16cid:durableId="804926935">
    <w:abstractNumId w:val="24"/>
  </w:num>
  <w:num w:numId="37" w16cid:durableId="1419904459">
    <w:abstractNumId w:val="17"/>
  </w:num>
  <w:num w:numId="38" w16cid:durableId="1331372312">
    <w:abstractNumId w:val="46"/>
  </w:num>
  <w:num w:numId="39" w16cid:durableId="326178604">
    <w:abstractNumId w:val="4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55830"/>
    <w:rsid w:val="00066013"/>
    <w:rsid w:val="000810EF"/>
    <w:rsid w:val="00081A37"/>
    <w:rsid w:val="00082971"/>
    <w:rsid w:val="0009026F"/>
    <w:rsid w:val="0009307D"/>
    <w:rsid w:val="000A3D1F"/>
    <w:rsid w:val="000A7AA1"/>
    <w:rsid w:val="000A7E27"/>
    <w:rsid w:val="000B4AB1"/>
    <w:rsid w:val="000B568B"/>
    <w:rsid w:val="000C00EE"/>
    <w:rsid w:val="000C0228"/>
    <w:rsid w:val="000C0DD7"/>
    <w:rsid w:val="000C15C2"/>
    <w:rsid w:val="000D0962"/>
    <w:rsid w:val="000D17AF"/>
    <w:rsid w:val="000E2B66"/>
    <w:rsid w:val="000E2BD3"/>
    <w:rsid w:val="000F0BC3"/>
    <w:rsid w:val="000F3BCC"/>
    <w:rsid w:val="00103234"/>
    <w:rsid w:val="00110CA6"/>
    <w:rsid w:val="001163FF"/>
    <w:rsid w:val="00125BD7"/>
    <w:rsid w:val="001267FD"/>
    <w:rsid w:val="00135718"/>
    <w:rsid w:val="00142D31"/>
    <w:rsid w:val="00145D3B"/>
    <w:rsid w:val="00146823"/>
    <w:rsid w:val="0014776F"/>
    <w:rsid w:val="00163755"/>
    <w:rsid w:val="00167CB1"/>
    <w:rsid w:val="00170496"/>
    <w:rsid w:val="001817A8"/>
    <w:rsid w:val="00183EF9"/>
    <w:rsid w:val="0019070B"/>
    <w:rsid w:val="001A6602"/>
    <w:rsid w:val="001A70F4"/>
    <w:rsid w:val="001A77EA"/>
    <w:rsid w:val="001C2FB8"/>
    <w:rsid w:val="001D5A31"/>
    <w:rsid w:val="001E1661"/>
    <w:rsid w:val="001E7A07"/>
    <w:rsid w:val="00204FC7"/>
    <w:rsid w:val="002144EF"/>
    <w:rsid w:val="002212DD"/>
    <w:rsid w:val="00221D91"/>
    <w:rsid w:val="0022420F"/>
    <w:rsid w:val="00227903"/>
    <w:rsid w:val="00230C0D"/>
    <w:rsid w:val="00235985"/>
    <w:rsid w:val="00242EAB"/>
    <w:rsid w:val="002502A5"/>
    <w:rsid w:val="00251414"/>
    <w:rsid w:val="002579CB"/>
    <w:rsid w:val="00260288"/>
    <w:rsid w:val="00263E96"/>
    <w:rsid w:val="00275289"/>
    <w:rsid w:val="00292B7E"/>
    <w:rsid w:val="00294086"/>
    <w:rsid w:val="002A715B"/>
    <w:rsid w:val="002A7AE9"/>
    <w:rsid w:val="002B16D8"/>
    <w:rsid w:val="002B2820"/>
    <w:rsid w:val="002B2F64"/>
    <w:rsid w:val="002B2FF9"/>
    <w:rsid w:val="002B5FD0"/>
    <w:rsid w:val="002C079C"/>
    <w:rsid w:val="002E52F7"/>
    <w:rsid w:val="002E77F2"/>
    <w:rsid w:val="002F7710"/>
    <w:rsid w:val="0030616D"/>
    <w:rsid w:val="00313818"/>
    <w:rsid w:val="00313E68"/>
    <w:rsid w:val="00315F4E"/>
    <w:rsid w:val="00324259"/>
    <w:rsid w:val="00342C83"/>
    <w:rsid w:val="003536F3"/>
    <w:rsid w:val="00355CD8"/>
    <w:rsid w:val="00360D2B"/>
    <w:rsid w:val="0036131C"/>
    <w:rsid w:val="003860A8"/>
    <w:rsid w:val="00387518"/>
    <w:rsid w:val="00393D27"/>
    <w:rsid w:val="0039592A"/>
    <w:rsid w:val="003A5721"/>
    <w:rsid w:val="003B0DA7"/>
    <w:rsid w:val="003C1818"/>
    <w:rsid w:val="003D7690"/>
    <w:rsid w:val="003F4652"/>
    <w:rsid w:val="003F66C1"/>
    <w:rsid w:val="00400930"/>
    <w:rsid w:val="00401BE6"/>
    <w:rsid w:val="0040427B"/>
    <w:rsid w:val="00410756"/>
    <w:rsid w:val="00412C4C"/>
    <w:rsid w:val="004161BE"/>
    <w:rsid w:val="00420A3B"/>
    <w:rsid w:val="004250CD"/>
    <w:rsid w:val="00425AEA"/>
    <w:rsid w:val="004329A0"/>
    <w:rsid w:val="00445550"/>
    <w:rsid w:val="00450DCB"/>
    <w:rsid w:val="0046167D"/>
    <w:rsid w:val="00474647"/>
    <w:rsid w:val="0048693A"/>
    <w:rsid w:val="00493376"/>
    <w:rsid w:val="004A4F99"/>
    <w:rsid w:val="004A7BCA"/>
    <w:rsid w:val="004B2223"/>
    <w:rsid w:val="004C4E26"/>
    <w:rsid w:val="004D12FC"/>
    <w:rsid w:val="004E7120"/>
    <w:rsid w:val="00501AAE"/>
    <w:rsid w:val="00511CD2"/>
    <w:rsid w:val="00513B3B"/>
    <w:rsid w:val="00513D2A"/>
    <w:rsid w:val="00522180"/>
    <w:rsid w:val="00524877"/>
    <w:rsid w:val="0052697F"/>
    <w:rsid w:val="00533D84"/>
    <w:rsid w:val="005417FC"/>
    <w:rsid w:val="00570BBC"/>
    <w:rsid w:val="005714E8"/>
    <w:rsid w:val="00572B1C"/>
    <w:rsid w:val="00583AF6"/>
    <w:rsid w:val="005853E9"/>
    <w:rsid w:val="0059154B"/>
    <w:rsid w:val="00595B3A"/>
    <w:rsid w:val="00596827"/>
    <w:rsid w:val="005A01D7"/>
    <w:rsid w:val="005A1D63"/>
    <w:rsid w:val="005A20A1"/>
    <w:rsid w:val="005A3AF1"/>
    <w:rsid w:val="005B019B"/>
    <w:rsid w:val="005B2857"/>
    <w:rsid w:val="005C3434"/>
    <w:rsid w:val="005C370F"/>
    <w:rsid w:val="005D526B"/>
    <w:rsid w:val="005E0D42"/>
    <w:rsid w:val="005E27D2"/>
    <w:rsid w:val="00600214"/>
    <w:rsid w:val="00606272"/>
    <w:rsid w:val="00607A01"/>
    <w:rsid w:val="00611E9D"/>
    <w:rsid w:val="00612014"/>
    <w:rsid w:val="00614E6C"/>
    <w:rsid w:val="00625F27"/>
    <w:rsid w:val="00630BF1"/>
    <w:rsid w:val="00632F41"/>
    <w:rsid w:val="00636523"/>
    <w:rsid w:val="0064384F"/>
    <w:rsid w:val="00653301"/>
    <w:rsid w:val="00660843"/>
    <w:rsid w:val="00662385"/>
    <w:rsid w:val="006661EB"/>
    <w:rsid w:val="006666D0"/>
    <w:rsid w:val="00680A79"/>
    <w:rsid w:val="006840B2"/>
    <w:rsid w:val="00684200"/>
    <w:rsid w:val="00685BCA"/>
    <w:rsid w:val="00692BBA"/>
    <w:rsid w:val="006A00B8"/>
    <w:rsid w:val="006A07D8"/>
    <w:rsid w:val="006A39C3"/>
    <w:rsid w:val="006C3503"/>
    <w:rsid w:val="006D1275"/>
    <w:rsid w:val="006D3B7C"/>
    <w:rsid w:val="006D766F"/>
    <w:rsid w:val="006E3D7A"/>
    <w:rsid w:val="006E5CAF"/>
    <w:rsid w:val="00704B05"/>
    <w:rsid w:val="00707842"/>
    <w:rsid w:val="0071045A"/>
    <w:rsid w:val="00710FD4"/>
    <w:rsid w:val="00724798"/>
    <w:rsid w:val="0074090D"/>
    <w:rsid w:val="0074190B"/>
    <w:rsid w:val="00751230"/>
    <w:rsid w:val="007639BD"/>
    <w:rsid w:val="00763A15"/>
    <w:rsid w:val="00775166"/>
    <w:rsid w:val="0077739A"/>
    <w:rsid w:val="00780372"/>
    <w:rsid w:val="00790A99"/>
    <w:rsid w:val="007940C3"/>
    <w:rsid w:val="00794B34"/>
    <w:rsid w:val="0079703C"/>
    <w:rsid w:val="007979CF"/>
    <w:rsid w:val="007C0CF7"/>
    <w:rsid w:val="007C18F3"/>
    <w:rsid w:val="007C2F80"/>
    <w:rsid w:val="007C5462"/>
    <w:rsid w:val="007C7292"/>
    <w:rsid w:val="007E0F17"/>
    <w:rsid w:val="007F0312"/>
    <w:rsid w:val="007F2B36"/>
    <w:rsid w:val="007F4A5F"/>
    <w:rsid w:val="00804342"/>
    <w:rsid w:val="00807966"/>
    <w:rsid w:val="00807B00"/>
    <w:rsid w:val="00811000"/>
    <w:rsid w:val="008118AA"/>
    <w:rsid w:val="00821064"/>
    <w:rsid w:val="00823F6A"/>
    <w:rsid w:val="0083677A"/>
    <w:rsid w:val="0084085D"/>
    <w:rsid w:val="00840D71"/>
    <w:rsid w:val="00842BEB"/>
    <w:rsid w:val="0084452F"/>
    <w:rsid w:val="00844773"/>
    <w:rsid w:val="00851F99"/>
    <w:rsid w:val="008617C1"/>
    <w:rsid w:val="0086467D"/>
    <w:rsid w:val="0086739F"/>
    <w:rsid w:val="00873337"/>
    <w:rsid w:val="00876B95"/>
    <w:rsid w:val="00887D3B"/>
    <w:rsid w:val="0089568D"/>
    <w:rsid w:val="00895D59"/>
    <w:rsid w:val="008A0615"/>
    <w:rsid w:val="008A23D8"/>
    <w:rsid w:val="008A6205"/>
    <w:rsid w:val="008B02EA"/>
    <w:rsid w:val="008C1E75"/>
    <w:rsid w:val="008C2F3F"/>
    <w:rsid w:val="008D598D"/>
    <w:rsid w:val="008D5DFD"/>
    <w:rsid w:val="008F4C4E"/>
    <w:rsid w:val="009064AD"/>
    <w:rsid w:val="0091391D"/>
    <w:rsid w:val="0091437A"/>
    <w:rsid w:val="00917A30"/>
    <w:rsid w:val="00922B14"/>
    <w:rsid w:val="00932979"/>
    <w:rsid w:val="00937143"/>
    <w:rsid w:val="00937D9A"/>
    <w:rsid w:val="00940F94"/>
    <w:rsid w:val="009431DF"/>
    <w:rsid w:val="0094413B"/>
    <w:rsid w:val="00961FC7"/>
    <w:rsid w:val="00967A98"/>
    <w:rsid w:val="0097255A"/>
    <w:rsid w:val="00975B96"/>
    <w:rsid w:val="0098381D"/>
    <w:rsid w:val="0099093E"/>
    <w:rsid w:val="009954D7"/>
    <w:rsid w:val="009957A7"/>
    <w:rsid w:val="009979CE"/>
    <w:rsid w:val="009A33E2"/>
    <w:rsid w:val="009B6250"/>
    <w:rsid w:val="009D1B34"/>
    <w:rsid w:val="009D32A9"/>
    <w:rsid w:val="009F2893"/>
    <w:rsid w:val="00A07C73"/>
    <w:rsid w:val="00A152C4"/>
    <w:rsid w:val="00A257D8"/>
    <w:rsid w:val="00A36D14"/>
    <w:rsid w:val="00A409E5"/>
    <w:rsid w:val="00A558F7"/>
    <w:rsid w:val="00A56CAF"/>
    <w:rsid w:val="00A70644"/>
    <w:rsid w:val="00A70888"/>
    <w:rsid w:val="00A83907"/>
    <w:rsid w:val="00A86A2A"/>
    <w:rsid w:val="00A94887"/>
    <w:rsid w:val="00A96B31"/>
    <w:rsid w:val="00AA0631"/>
    <w:rsid w:val="00AA09F8"/>
    <w:rsid w:val="00AA0FF5"/>
    <w:rsid w:val="00AB020F"/>
    <w:rsid w:val="00AC036C"/>
    <w:rsid w:val="00AC6623"/>
    <w:rsid w:val="00AD49D3"/>
    <w:rsid w:val="00AD7BDC"/>
    <w:rsid w:val="00AE4F19"/>
    <w:rsid w:val="00AF09BF"/>
    <w:rsid w:val="00AF3554"/>
    <w:rsid w:val="00B032DB"/>
    <w:rsid w:val="00B03ACD"/>
    <w:rsid w:val="00B16429"/>
    <w:rsid w:val="00B16C0D"/>
    <w:rsid w:val="00B17FCA"/>
    <w:rsid w:val="00B212D0"/>
    <w:rsid w:val="00B368BB"/>
    <w:rsid w:val="00B37145"/>
    <w:rsid w:val="00B41BAB"/>
    <w:rsid w:val="00B41D93"/>
    <w:rsid w:val="00B4406D"/>
    <w:rsid w:val="00B55396"/>
    <w:rsid w:val="00B6675F"/>
    <w:rsid w:val="00B70787"/>
    <w:rsid w:val="00B82FDC"/>
    <w:rsid w:val="00B83808"/>
    <w:rsid w:val="00B83B7F"/>
    <w:rsid w:val="00B90EB9"/>
    <w:rsid w:val="00B922AA"/>
    <w:rsid w:val="00BA1AFF"/>
    <w:rsid w:val="00BA6FB7"/>
    <w:rsid w:val="00BB27F6"/>
    <w:rsid w:val="00BC0EA4"/>
    <w:rsid w:val="00BD067F"/>
    <w:rsid w:val="00BD0695"/>
    <w:rsid w:val="00BE3E17"/>
    <w:rsid w:val="00BE6607"/>
    <w:rsid w:val="00C114F5"/>
    <w:rsid w:val="00C132EE"/>
    <w:rsid w:val="00C220F4"/>
    <w:rsid w:val="00C24B01"/>
    <w:rsid w:val="00C30588"/>
    <w:rsid w:val="00C37554"/>
    <w:rsid w:val="00C502D1"/>
    <w:rsid w:val="00C56310"/>
    <w:rsid w:val="00C63248"/>
    <w:rsid w:val="00C64603"/>
    <w:rsid w:val="00C71973"/>
    <w:rsid w:val="00C775F8"/>
    <w:rsid w:val="00C8097A"/>
    <w:rsid w:val="00C8582E"/>
    <w:rsid w:val="00CA3A83"/>
    <w:rsid w:val="00CA3AEA"/>
    <w:rsid w:val="00CA4604"/>
    <w:rsid w:val="00CD05FD"/>
    <w:rsid w:val="00CD5EB8"/>
    <w:rsid w:val="00CE5A81"/>
    <w:rsid w:val="00CE751D"/>
    <w:rsid w:val="00D05B99"/>
    <w:rsid w:val="00D2351C"/>
    <w:rsid w:val="00D23C58"/>
    <w:rsid w:val="00D2413D"/>
    <w:rsid w:val="00D3277C"/>
    <w:rsid w:val="00D331A6"/>
    <w:rsid w:val="00D34DEF"/>
    <w:rsid w:val="00D356ED"/>
    <w:rsid w:val="00D35B84"/>
    <w:rsid w:val="00D35F09"/>
    <w:rsid w:val="00D45286"/>
    <w:rsid w:val="00D51E0F"/>
    <w:rsid w:val="00D53DAE"/>
    <w:rsid w:val="00D56440"/>
    <w:rsid w:val="00D60D82"/>
    <w:rsid w:val="00D70F56"/>
    <w:rsid w:val="00D71F8E"/>
    <w:rsid w:val="00D747CF"/>
    <w:rsid w:val="00D852A7"/>
    <w:rsid w:val="00D87267"/>
    <w:rsid w:val="00D92161"/>
    <w:rsid w:val="00D959D3"/>
    <w:rsid w:val="00D97831"/>
    <w:rsid w:val="00DB05CB"/>
    <w:rsid w:val="00DB0969"/>
    <w:rsid w:val="00DB14D2"/>
    <w:rsid w:val="00DB7ECE"/>
    <w:rsid w:val="00DC218E"/>
    <w:rsid w:val="00DC27C7"/>
    <w:rsid w:val="00DD08E2"/>
    <w:rsid w:val="00DD0F74"/>
    <w:rsid w:val="00DD1F2D"/>
    <w:rsid w:val="00DD68A4"/>
    <w:rsid w:val="00DD7D24"/>
    <w:rsid w:val="00E02BB7"/>
    <w:rsid w:val="00E04556"/>
    <w:rsid w:val="00E06028"/>
    <w:rsid w:val="00E1000F"/>
    <w:rsid w:val="00E10915"/>
    <w:rsid w:val="00E1403A"/>
    <w:rsid w:val="00E26274"/>
    <w:rsid w:val="00E549A1"/>
    <w:rsid w:val="00E656FF"/>
    <w:rsid w:val="00E80A26"/>
    <w:rsid w:val="00E80E02"/>
    <w:rsid w:val="00EB1B89"/>
    <w:rsid w:val="00EB54F3"/>
    <w:rsid w:val="00EC45B0"/>
    <w:rsid w:val="00EE482A"/>
    <w:rsid w:val="00EF3B2C"/>
    <w:rsid w:val="00EF434E"/>
    <w:rsid w:val="00EF49FE"/>
    <w:rsid w:val="00EF7AF2"/>
    <w:rsid w:val="00F17DDD"/>
    <w:rsid w:val="00F3468A"/>
    <w:rsid w:val="00F35323"/>
    <w:rsid w:val="00F64703"/>
    <w:rsid w:val="00F73CB6"/>
    <w:rsid w:val="00F740F0"/>
    <w:rsid w:val="00F9493F"/>
    <w:rsid w:val="00FA19E0"/>
    <w:rsid w:val="00FB1316"/>
    <w:rsid w:val="00FC4FAE"/>
    <w:rsid w:val="00FC6DDF"/>
    <w:rsid w:val="00FC77CA"/>
    <w:rsid w:val="00FD1281"/>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19E0"/>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3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rsid w:val="00AD7BDC"/>
    <w:pPr>
      <w:pBdr>
        <w:top w:val="nil"/>
        <w:left w:val="nil"/>
        <w:bottom w:val="nil"/>
        <w:right w:val="nil"/>
        <w:between w:val="nil"/>
        <w:bar w:val="nil"/>
      </w:pBdr>
      <w:spacing w:before="100" w:after="100" w:line="278" w:lineRule="auto"/>
    </w:pPr>
    <w:rPr>
      <w:rFonts w:ascii="Times New Roman" w:eastAsia="Arial Unicode MS" w:hAnsi="Times New Roman"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 w:id="15947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2162</Words>
  <Characters>12978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15110</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3</cp:revision>
  <cp:lastPrinted>2017-05-02T11:29:00Z</cp:lastPrinted>
  <dcterms:created xsi:type="dcterms:W3CDTF">2025-12-21T23:07:00Z</dcterms:created>
  <dcterms:modified xsi:type="dcterms:W3CDTF">2026-01-07T13:29:00Z</dcterms:modified>
</cp:coreProperties>
</file>